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94801" w14:textId="5AB29AAC" w:rsidR="00243DCB" w:rsidRDefault="00243DCB" w:rsidP="008F0064">
      <w:pPr>
        <w:pStyle w:val="Heading1"/>
        <w:numPr>
          <w:ilvl w:val="0"/>
          <w:numId w:val="0"/>
        </w:numPr>
        <w:spacing w:before="120"/>
        <w:rPr>
          <w:rStyle w:val="IntenseEmphasis"/>
          <w:rFonts w:ascii="Cambria" w:hAnsi="Cambria"/>
          <w:i w:val="0"/>
          <w:color w:val="auto"/>
          <w:sz w:val="30"/>
          <w:szCs w:val="30"/>
          <w:lang w:val="en-US"/>
        </w:rPr>
      </w:pPr>
    </w:p>
    <w:p w14:paraId="19776375" w14:textId="77777777" w:rsidR="00243DCB" w:rsidRDefault="00243DCB" w:rsidP="00243DCB">
      <w:pPr>
        <w:rPr>
          <w:lang w:val="en-US"/>
        </w:rPr>
      </w:pPr>
    </w:p>
    <w:p w14:paraId="71D7B7F3" w14:textId="77777777" w:rsidR="00A15BCE" w:rsidRPr="00A15BCE" w:rsidRDefault="00A15BCE" w:rsidP="00A15BCE">
      <w:pPr>
        <w:rPr>
          <w:lang w:val="en-US"/>
        </w:rPr>
      </w:pPr>
    </w:p>
    <w:p w14:paraId="7AE483EB" w14:textId="12E72FAB" w:rsidR="00A15BCE" w:rsidRDefault="00A15BCE" w:rsidP="00A15BCE">
      <w:pPr>
        <w:tabs>
          <w:tab w:val="left" w:pos="5339"/>
        </w:tabs>
        <w:rPr>
          <w:lang w:val="en-US"/>
        </w:rPr>
      </w:pPr>
      <w:r>
        <w:rPr>
          <w:lang w:val="en-US"/>
        </w:rPr>
        <w:tab/>
      </w:r>
    </w:p>
    <w:p w14:paraId="77C5356A" w14:textId="56B23786" w:rsidR="00A15BCE" w:rsidRPr="00A15BCE" w:rsidRDefault="00A15BCE" w:rsidP="00DF714A">
      <w:pPr>
        <w:tabs>
          <w:tab w:val="left" w:pos="3692"/>
          <w:tab w:val="left" w:pos="5339"/>
        </w:tabs>
        <w:rPr>
          <w:lang w:val="en-US"/>
        </w:rPr>
        <w:sectPr w:rsidR="00A15BCE" w:rsidRPr="00A15BCE" w:rsidSect="00243DCB">
          <w:footerReference w:type="default" r:id="rId11"/>
          <w:headerReference w:type="first" r:id="rId12"/>
          <w:pgSz w:w="11906" w:h="16838" w:code="9"/>
          <w:pgMar w:top="1152" w:right="1152" w:bottom="1152" w:left="1152" w:header="850" w:footer="475" w:gutter="0"/>
          <w:cols w:space="720"/>
          <w:noEndnote/>
          <w:titlePg/>
          <w:docGrid w:linePitch="326"/>
        </w:sectPr>
      </w:pPr>
      <w:r>
        <w:rPr>
          <w:lang w:val="en-US"/>
        </w:rPr>
        <w:tab/>
      </w:r>
      <w:r w:rsidR="00DF714A">
        <w:rPr>
          <w:lang w:val="en-US"/>
        </w:rPr>
        <w:tab/>
      </w:r>
    </w:p>
    <w:p w14:paraId="2D16B5EE" w14:textId="1FC854C2" w:rsidR="00CB5339" w:rsidRDefault="006F20DF" w:rsidP="00E2163E">
      <w:pPr>
        <w:pStyle w:val="Heading1"/>
        <w:numPr>
          <w:ilvl w:val="0"/>
          <w:numId w:val="0"/>
        </w:numPr>
        <w:spacing w:before="120"/>
        <w:rPr>
          <w:rStyle w:val="IntenseEmphasis"/>
          <w:rFonts w:ascii="Arial" w:hAnsi="Arial" w:cs="Arial"/>
          <w:i w:val="0"/>
          <w:color w:val="auto"/>
          <w:sz w:val="30"/>
          <w:szCs w:val="30"/>
          <w:lang w:val="en-US"/>
        </w:rPr>
      </w:pPr>
      <w:r>
        <w:rPr>
          <w:rStyle w:val="IntenseEmphasis"/>
          <w:rFonts w:ascii="Arial" w:hAnsi="Arial" w:cs="Arial"/>
          <w:i w:val="0"/>
          <w:color w:val="auto"/>
          <w:sz w:val="30"/>
          <w:szCs w:val="30"/>
          <w:lang w:val="en-US"/>
        </w:rPr>
        <w:t>L</w:t>
      </w:r>
      <w:r w:rsidR="00C343F7" w:rsidRPr="006F20DF">
        <w:rPr>
          <w:rStyle w:val="IntenseEmphasis"/>
          <w:rFonts w:ascii="Arial" w:hAnsi="Arial" w:cs="Arial"/>
          <w:i w:val="0"/>
          <w:color w:val="auto"/>
          <w:sz w:val="30"/>
          <w:szCs w:val="30"/>
          <w:lang w:val="en-US"/>
        </w:rPr>
        <w:t xml:space="preserve">ogical Framework </w:t>
      </w:r>
      <w:r>
        <w:rPr>
          <w:rStyle w:val="IntenseEmphasis"/>
          <w:rFonts w:ascii="Arial" w:hAnsi="Arial" w:cs="Arial"/>
          <w:i w:val="0"/>
          <w:color w:val="auto"/>
          <w:sz w:val="30"/>
          <w:szCs w:val="30"/>
          <w:lang w:val="en-US"/>
        </w:rPr>
        <w:t>T</w:t>
      </w:r>
      <w:r w:rsidR="00667A48" w:rsidRPr="006F20DF">
        <w:rPr>
          <w:rStyle w:val="IntenseEmphasis"/>
          <w:rFonts w:ascii="Arial" w:hAnsi="Arial" w:cs="Arial"/>
          <w:i w:val="0"/>
          <w:color w:val="auto"/>
          <w:sz w:val="30"/>
          <w:szCs w:val="30"/>
          <w:lang w:val="en-US"/>
        </w:rPr>
        <w:t>emplate</w:t>
      </w:r>
      <w:r w:rsidR="00667A48" w:rsidRPr="006F20DF" w:rsidDel="00667A48">
        <w:rPr>
          <w:rStyle w:val="IntenseEmphasis"/>
          <w:rFonts w:ascii="Arial" w:hAnsi="Arial" w:cs="Arial"/>
          <w:i w:val="0"/>
          <w:color w:val="auto"/>
          <w:sz w:val="30"/>
          <w:szCs w:val="30"/>
          <w:lang w:val="en-US"/>
        </w:rPr>
        <w:t xml:space="preserve"> </w:t>
      </w:r>
    </w:p>
    <w:tbl>
      <w:tblPr>
        <w:tblStyle w:val="TableGrid"/>
        <w:tblW w:w="14607" w:type="dxa"/>
        <w:jc w:val="center"/>
        <w:tblLayout w:type="fixed"/>
        <w:tblLook w:val="04A0" w:firstRow="1" w:lastRow="0" w:firstColumn="1" w:lastColumn="0" w:noHBand="0" w:noVBand="1"/>
      </w:tblPr>
      <w:tblGrid>
        <w:gridCol w:w="2030"/>
        <w:gridCol w:w="3005"/>
        <w:gridCol w:w="1773"/>
        <w:gridCol w:w="3357"/>
        <w:gridCol w:w="4442"/>
      </w:tblGrid>
      <w:tr w:rsidR="00A1550D" w:rsidRPr="00612109" w14:paraId="30BD73F7" w14:textId="77777777" w:rsidTr="00F27F7C">
        <w:trPr>
          <w:trHeight w:val="458"/>
          <w:jc w:val="center"/>
        </w:trPr>
        <w:tc>
          <w:tcPr>
            <w:tcW w:w="14607" w:type="dxa"/>
            <w:gridSpan w:val="5"/>
            <w:tcBorders>
              <w:top w:val="single" w:sz="4" w:space="0" w:color="auto"/>
            </w:tcBorders>
            <w:shd w:val="clear" w:color="auto" w:fill="24634F"/>
            <w:vAlign w:val="center"/>
          </w:tcPr>
          <w:p w14:paraId="6739D56C" w14:textId="77777777" w:rsidR="00A1550D" w:rsidRPr="00F27F7C" w:rsidRDefault="00A1550D" w:rsidP="00F27F7C">
            <w:pPr>
              <w:pStyle w:val="Heading1"/>
              <w:numPr>
                <w:ilvl w:val="0"/>
                <w:numId w:val="0"/>
              </w:numPr>
              <w:spacing w:before="0" w:after="0"/>
              <w:rPr>
                <w:rFonts w:ascii="Arial" w:hAnsi="Arial" w:cs="Arial"/>
                <w:i/>
                <w:color w:val="7F7F7F" w:themeColor="text1" w:themeTint="80"/>
                <w:sz w:val="18"/>
                <w:szCs w:val="18"/>
                <w:lang w:val="en-GB" w:eastAsia="ja-JP"/>
              </w:rPr>
            </w:pPr>
            <w:r w:rsidRPr="00F27F7C">
              <w:rPr>
                <w:rStyle w:val="IntenseReference"/>
                <w:rFonts w:ascii="Arial" w:hAnsi="Arial" w:cs="Arial"/>
                <w:b/>
                <w:smallCaps/>
                <w:color w:val="FFFFFF" w:themeColor="background1"/>
              </w:rPr>
              <w:t>LOGICAL FRAMEWORK</w:t>
            </w:r>
            <w:r w:rsidRPr="00F27F7C">
              <w:rPr>
                <w:rFonts w:ascii="Arial" w:hAnsi="Arial" w:cs="Arial"/>
              </w:rPr>
              <w:t xml:space="preserve"> </w:t>
            </w:r>
          </w:p>
        </w:tc>
      </w:tr>
      <w:tr w:rsidR="00A1550D" w:rsidRPr="00612109" w14:paraId="5158765C" w14:textId="77777777" w:rsidTr="008B05CB">
        <w:trPr>
          <w:trHeight w:val="728"/>
          <w:jc w:val="center"/>
        </w:trPr>
        <w:tc>
          <w:tcPr>
            <w:tcW w:w="14607" w:type="dxa"/>
            <w:gridSpan w:val="5"/>
            <w:tcBorders>
              <w:top w:val="single" w:sz="4" w:space="0" w:color="auto"/>
            </w:tcBorders>
            <w:shd w:val="clear" w:color="auto" w:fill="FFFFFF" w:themeFill="background1"/>
            <w:vAlign w:val="center"/>
          </w:tcPr>
          <w:p w14:paraId="6F169B80" w14:textId="77777777" w:rsidR="00A1550D" w:rsidRPr="006D5C5B" w:rsidRDefault="00A1550D" w:rsidP="00F27F7C">
            <w:pPr>
              <w:spacing w:before="0" w:after="0"/>
              <w:ind w:right="-28"/>
              <w:rPr>
                <w:rFonts w:ascii="Arial" w:hAnsi="Arial" w:cs="Arial"/>
                <w:i/>
                <w:color w:val="7F7F7F" w:themeColor="text1" w:themeTint="80"/>
                <w:sz w:val="18"/>
                <w:szCs w:val="18"/>
                <w:lang w:eastAsia="ja-JP"/>
              </w:rPr>
            </w:pPr>
            <w:r w:rsidRPr="006D5C5B">
              <w:rPr>
                <w:rFonts w:ascii="Arial" w:hAnsi="Arial" w:cs="Arial"/>
                <w:i/>
                <w:color w:val="7F7F7F" w:themeColor="text1" w:themeTint="80"/>
                <w:sz w:val="18"/>
                <w:szCs w:val="18"/>
                <w:lang w:eastAsia="ja-JP"/>
              </w:rPr>
              <w:t xml:space="preserve">This section refers to the project/programme’s logical framework in accordance with the </w:t>
            </w:r>
            <w:hyperlink r:id="rId13" w:history="1">
              <w:r w:rsidRPr="006D5C5B">
                <w:rPr>
                  <w:rFonts w:ascii="Arial" w:hAnsi="Arial" w:cs="Arial"/>
                  <w:b/>
                  <w:bCs/>
                  <w:i/>
                  <w:color w:val="7F7F7F" w:themeColor="text1" w:themeTint="80"/>
                  <w:sz w:val="18"/>
                  <w:szCs w:val="18"/>
                </w:rPr>
                <w:t>GCF’s Integrated Results Management Framework</w:t>
              </w:r>
            </w:hyperlink>
            <w:r w:rsidRPr="006D5C5B">
              <w:rPr>
                <w:rFonts w:ascii="Arial" w:hAnsi="Arial" w:cs="Arial"/>
                <w:i/>
                <w:color w:val="7F7F7F" w:themeColor="text1" w:themeTint="80"/>
                <w:sz w:val="18"/>
                <w:szCs w:val="18"/>
                <w:lang w:eastAsia="ja-JP"/>
              </w:rPr>
              <w:t xml:space="preserve"> to which the project/programme contributes as a whole, including in respect of any co-financing.</w:t>
            </w:r>
            <w:r w:rsidRPr="006D5C5B">
              <w:rPr>
                <w:rFonts w:ascii="Arial" w:hAnsi="Arial" w:cs="Arial"/>
                <w:i/>
                <w:color w:val="808080" w:themeColor="background1" w:themeShade="80"/>
                <w:sz w:val="20"/>
                <w:lang w:eastAsia="ja-JP"/>
              </w:rPr>
              <w:t xml:space="preserve"> </w:t>
            </w:r>
          </w:p>
        </w:tc>
      </w:tr>
      <w:tr w:rsidR="00A1550D" w:rsidRPr="00612109" w14:paraId="37D56770" w14:textId="77777777" w:rsidTr="008B05CB">
        <w:trPr>
          <w:trHeight w:val="403"/>
          <w:jc w:val="center"/>
        </w:trPr>
        <w:tc>
          <w:tcPr>
            <w:tcW w:w="14607" w:type="dxa"/>
            <w:gridSpan w:val="5"/>
            <w:tcBorders>
              <w:top w:val="single" w:sz="4" w:space="0" w:color="auto"/>
            </w:tcBorders>
            <w:shd w:val="clear" w:color="auto" w:fill="F2F2F2" w:themeFill="background1" w:themeFillShade="F2"/>
            <w:vAlign w:val="center"/>
          </w:tcPr>
          <w:p w14:paraId="421196DD" w14:textId="7230E8C4" w:rsidR="00A1550D" w:rsidRPr="006D5C5B" w:rsidRDefault="00A77512" w:rsidP="00F27F7C">
            <w:pPr>
              <w:spacing w:before="0" w:after="0"/>
              <w:ind w:right="-28"/>
              <w:rPr>
                <w:rFonts w:ascii="Arial" w:hAnsi="Arial" w:cs="Arial"/>
                <w:i/>
                <w:color w:val="7F7F7F" w:themeColor="text1" w:themeTint="80"/>
                <w:sz w:val="18"/>
                <w:szCs w:val="18"/>
                <w:lang w:eastAsia="ja-JP"/>
              </w:rPr>
            </w:pPr>
            <w:r>
              <w:rPr>
                <w:rFonts w:ascii="Arial" w:hAnsi="Arial" w:cs="Arial"/>
                <w:b/>
                <w:color w:val="24634F"/>
                <w:sz w:val="20"/>
                <w:lang w:eastAsia="ja-JP"/>
              </w:rPr>
              <w:t>1</w:t>
            </w:r>
            <w:r w:rsidR="00A1550D" w:rsidRPr="3E0374B6">
              <w:rPr>
                <w:rFonts w:ascii="Arial" w:hAnsi="Arial" w:cs="Arial"/>
                <w:b/>
                <w:color w:val="24634F"/>
                <w:sz w:val="20"/>
                <w:lang w:eastAsia="ja-JP"/>
              </w:rPr>
              <w:t xml:space="preserve">. </w:t>
            </w:r>
            <w:r w:rsidR="00A1550D" w:rsidRPr="006D5C5B">
              <w:rPr>
                <w:rFonts w:ascii="Arial" w:hAnsi="Arial" w:cs="Arial"/>
                <w:b/>
                <w:color w:val="24634F"/>
                <w:sz w:val="20"/>
                <w:lang w:eastAsia="ja-JP"/>
              </w:rPr>
              <w:t>GCF Impact level: Paradigm shift potentia</w:t>
            </w:r>
            <w:r w:rsidR="00A1550D" w:rsidRPr="00E13B9A">
              <w:rPr>
                <w:rFonts w:ascii="Arial" w:hAnsi="Arial" w:cs="Arial"/>
                <w:b/>
                <w:color w:val="24634F"/>
                <w:sz w:val="20"/>
                <w:lang w:eastAsia="ja-JP"/>
              </w:rPr>
              <w:t>l (max</w:t>
            </w:r>
            <w:r w:rsidR="00E13B9A" w:rsidRPr="00E13B9A">
              <w:rPr>
                <w:rFonts w:ascii="Arial" w:hAnsi="Arial" w:cs="Arial"/>
                <w:b/>
                <w:color w:val="24634F"/>
                <w:sz w:val="20"/>
                <w:lang w:eastAsia="ja-JP"/>
              </w:rPr>
              <w:t>. 300</w:t>
            </w:r>
            <w:r w:rsidR="00A1550D" w:rsidRPr="00E13B9A">
              <w:rPr>
                <w:rFonts w:ascii="Arial" w:hAnsi="Arial" w:cs="Arial"/>
                <w:b/>
                <w:color w:val="24634F"/>
                <w:sz w:val="20"/>
                <w:lang w:eastAsia="ja-JP"/>
              </w:rPr>
              <w:t xml:space="preserve"> words</w:t>
            </w:r>
            <w:r w:rsidR="00E13B9A" w:rsidRPr="00E13B9A">
              <w:rPr>
                <w:rFonts w:ascii="Arial" w:hAnsi="Arial" w:cs="Arial"/>
                <w:b/>
                <w:color w:val="24634F"/>
                <w:sz w:val="20"/>
                <w:lang w:eastAsia="ja-JP"/>
              </w:rPr>
              <w:t>)</w:t>
            </w:r>
            <w:r w:rsidR="00A1550D" w:rsidRPr="006D3A63">
              <w:rPr>
                <w:rFonts w:ascii="Arial" w:hAnsi="Arial" w:cs="Arial"/>
                <w:b/>
                <w:color w:val="24634F"/>
                <w:sz w:val="20"/>
                <w:highlight w:val="yellow"/>
                <w:lang w:eastAsia="ja-JP"/>
              </w:rPr>
              <w:t xml:space="preserve"> </w:t>
            </w:r>
          </w:p>
        </w:tc>
      </w:tr>
      <w:tr w:rsidR="00A1550D" w:rsidRPr="00612109" w14:paraId="58FBBA80" w14:textId="77777777" w:rsidTr="008B05CB">
        <w:trPr>
          <w:trHeight w:val="1045"/>
          <w:jc w:val="center"/>
        </w:trPr>
        <w:tc>
          <w:tcPr>
            <w:tcW w:w="14607" w:type="dxa"/>
            <w:gridSpan w:val="5"/>
            <w:tcBorders>
              <w:top w:val="single" w:sz="4" w:space="0" w:color="auto"/>
            </w:tcBorders>
            <w:shd w:val="clear" w:color="auto" w:fill="FFFFFF" w:themeFill="background1"/>
          </w:tcPr>
          <w:p w14:paraId="10EE14A6" w14:textId="77777777" w:rsidR="00A1550D" w:rsidRPr="006D5C5B" w:rsidRDefault="00A1550D" w:rsidP="00F27F7C">
            <w:pPr>
              <w:spacing w:before="0" w:after="0"/>
              <w:ind w:right="-28"/>
              <w:rPr>
                <w:rFonts w:ascii="Arial" w:hAnsi="Arial" w:cs="Arial"/>
                <w:i/>
                <w:color w:val="7F7F7F" w:themeColor="text1" w:themeTint="80"/>
                <w:sz w:val="18"/>
                <w:szCs w:val="18"/>
                <w:lang w:eastAsia="ja-JP"/>
              </w:rPr>
            </w:pPr>
            <w:r w:rsidRPr="006D5C5B">
              <w:rPr>
                <w:rFonts w:ascii="Arial" w:hAnsi="Arial" w:cs="Arial"/>
                <w:i/>
                <w:color w:val="7F7F7F" w:themeColor="text1" w:themeTint="80"/>
                <w:sz w:val="18"/>
                <w:szCs w:val="18"/>
                <w:lang w:eastAsia="ja-JP"/>
              </w:rPr>
              <w:t xml:space="preserve">This section of the logical framework is meant to help a project/programme monitor and assess how it contributes to the paradigm shift described in section D.2 above by applying three assessment dimensions - scale, replicability, and sustainability. </w:t>
            </w:r>
          </w:p>
          <w:p w14:paraId="189AD96E" w14:textId="77777777" w:rsidR="00A1550D" w:rsidRDefault="00A1550D" w:rsidP="00F27F7C">
            <w:pPr>
              <w:spacing w:before="0" w:after="0"/>
              <w:ind w:right="-28"/>
              <w:rPr>
                <w:rFonts w:ascii="Arial" w:hAnsi="Arial" w:cs="Arial"/>
                <w:i/>
                <w:color w:val="7F7F7F" w:themeColor="text1" w:themeTint="80"/>
                <w:sz w:val="18"/>
                <w:szCs w:val="18"/>
                <w:lang w:eastAsia="ja-JP"/>
              </w:rPr>
            </w:pPr>
          </w:p>
          <w:p w14:paraId="0794227D" w14:textId="69DFBCBC" w:rsidR="00A1550D" w:rsidRPr="00E7395D" w:rsidDel="0020156A" w:rsidRDefault="00A1550D" w:rsidP="00F27F7C">
            <w:pPr>
              <w:spacing w:before="0" w:after="0"/>
              <w:ind w:right="-28"/>
              <w:rPr>
                <w:rFonts w:ascii="Arial" w:hAnsi="Arial" w:cs="Arial"/>
                <w:i/>
                <w:color w:val="7F7F7F" w:themeColor="text1" w:themeTint="80"/>
                <w:sz w:val="20"/>
                <w:lang w:eastAsia="ja-JP"/>
              </w:rPr>
            </w:pPr>
            <w:r w:rsidRPr="006D5C5B">
              <w:rPr>
                <w:rFonts w:ascii="Arial" w:hAnsi="Arial" w:cs="Arial"/>
                <w:i/>
                <w:color w:val="7F7F7F" w:themeColor="text1" w:themeTint="80"/>
                <w:sz w:val="18"/>
                <w:szCs w:val="18"/>
                <w:lang w:eastAsia="ja-JP"/>
              </w:rPr>
              <w:t>Accordingly, for each assessment dimension (see the definition per assessment in the accompanying guidance note), describe the current state (baseline) and the potential scenario (target) and rate the current state (baseline) by using the three-point-scale rating (low, medium, and high) provided in the guidance note.</w:t>
            </w:r>
            <w:r w:rsidRPr="006D5C5B" w:rsidDel="00631638">
              <w:rPr>
                <w:rFonts w:ascii="Arial" w:hAnsi="Arial" w:cs="Arial"/>
                <w:i/>
                <w:color w:val="7F7F7F" w:themeColor="text1" w:themeTint="80"/>
                <w:sz w:val="18"/>
                <w:szCs w:val="18"/>
                <w:lang w:eastAsia="ja-JP"/>
              </w:rPr>
              <w:t xml:space="preserve"> </w:t>
            </w:r>
            <w:r w:rsidRPr="006D5C5B">
              <w:rPr>
                <w:rFonts w:ascii="Arial" w:hAnsi="Arial" w:cs="Arial"/>
                <w:i/>
                <w:color w:val="7F7F7F" w:themeColor="text1" w:themeTint="80"/>
                <w:sz w:val="18"/>
                <w:szCs w:val="18"/>
                <w:lang w:eastAsia="ja-JP"/>
              </w:rPr>
              <w:t xml:space="preserve">Also describe how the project/programme will contribute to that shift/ transformation under respective assessment dimensions (scale, </w:t>
            </w:r>
            <w:proofErr w:type="gramStart"/>
            <w:r w:rsidRPr="006D5C5B">
              <w:rPr>
                <w:rFonts w:ascii="Arial" w:hAnsi="Arial" w:cs="Arial"/>
                <w:i/>
                <w:color w:val="7F7F7F" w:themeColor="text1" w:themeTint="80"/>
                <w:sz w:val="18"/>
                <w:szCs w:val="18"/>
                <w:lang w:eastAsia="ja-JP"/>
              </w:rPr>
              <w:t>replicability</w:t>
            </w:r>
            <w:proofErr w:type="gramEnd"/>
            <w:r w:rsidRPr="006D5C5B">
              <w:rPr>
                <w:rFonts w:ascii="Arial" w:hAnsi="Arial" w:cs="Arial"/>
                <w:i/>
                <w:color w:val="7F7F7F" w:themeColor="text1" w:themeTint="80"/>
                <w:sz w:val="18"/>
                <w:szCs w:val="18"/>
                <w:lang w:eastAsia="ja-JP"/>
              </w:rPr>
              <w:t xml:space="preserve"> and sustainability). In doing so, please </w:t>
            </w:r>
            <w:r w:rsidRPr="00922C79">
              <w:rPr>
                <w:rFonts w:ascii="Arial" w:hAnsi="Arial" w:cs="Arial"/>
                <w:i/>
                <w:color w:val="7F7F7F" w:themeColor="text1" w:themeTint="80"/>
                <w:sz w:val="18"/>
                <w:szCs w:val="18"/>
                <w:lang w:eastAsia="ja-JP"/>
              </w:rPr>
              <w:t xml:space="preserve">refer to section </w:t>
            </w:r>
            <w:r w:rsidR="00A9426E" w:rsidRPr="00922C79">
              <w:rPr>
                <w:rFonts w:ascii="Arial" w:hAnsi="Arial" w:cs="Arial"/>
                <w:i/>
                <w:color w:val="7F7F7F" w:themeColor="text1" w:themeTint="80"/>
                <w:sz w:val="18"/>
                <w:szCs w:val="18"/>
                <w:lang w:eastAsia="ja-JP"/>
              </w:rPr>
              <w:t>D</w:t>
            </w:r>
            <w:r w:rsidRPr="00922C79">
              <w:rPr>
                <w:rFonts w:ascii="Arial" w:hAnsi="Arial" w:cs="Arial"/>
                <w:i/>
                <w:color w:val="7F7F7F" w:themeColor="text1" w:themeTint="80"/>
                <w:sz w:val="18"/>
                <w:szCs w:val="18"/>
                <w:lang w:eastAsia="ja-JP"/>
              </w:rPr>
              <w:t>.2 (</w:t>
            </w:r>
            <w:r w:rsidR="00D06793" w:rsidRPr="00922C79">
              <w:rPr>
                <w:rFonts w:ascii="Arial" w:hAnsi="Arial" w:cs="Arial"/>
                <w:i/>
                <w:color w:val="7F7F7F" w:themeColor="text1" w:themeTint="80"/>
                <w:sz w:val="18"/>
                <w:szCs w:val="18"/>
                <w:lang w:eastAsia="ja-JP"/>
              </w:rPr>
              <w:t>p</w:t>
            </w:r>
            <w:r w:rsidR="000C3D5B" w:rsidRPr="00922C79">
              <w:rPr>
                <w:rFonts w:ascii="Arial" w:hAnsi="Arial" w:cs="Arial"/>
                <w:i/>
                <w:color w:val="7F7F7F" w:themeColor="text1" w:themeTint="80"/>
                <w:sz w:val="18"/>
                <w:szCs w:val="18"/>
                <w:lang w:eastAsia="ja-JP"/>
              </w:rPr>
              <w:t>aradigm shift potential</w:t>
            </w:r>
            <w:r w:rsidR="00D06793" w:rsidRPr="00922C79">
              <w:rPr>
                <w:rFonts w:ascii="Arial" w:hAnsi="Arial" w:cs="Arial"/>
                <w:i/>
                <w:color w:val="7F7F7F" w:themeColor="text1" w:themeTint="80"/>
                <w:sz w:val="18"/>
                <w:szCs w:val="18"/>
                <w:lang w:eastAsia="ja-JP"/>
              </w:rPr>
              <w:t>)</w:t>
            </w:r>
            <w:r w:rsidRPr="00922C79">
              <w:rPr>
                <w:rFonts w:ascii="Arial" w:hAnsi="Arial" w:cs="Arial"/>
                <w:i/>
                <w:color w:val="7F7F7F" w:themeColor="text1" w:themeTint="80"/>
                <w:sz w:val="18"/>
                <w:szCs w:val="18"/>
                <w:lang w:eastAsia="ja-JP"/>
              </w:rPr>
              <w:t>.</w:t>
            </w:r>
            <w:r w:rsidRPr="007E295E">
              <w:rPr>
                <w:rFonts w:ascii="Arial" w:hAnsi="Arial" w:cs="Arial"/>
                <w:i/>
                <w:color w:val="FF0000"/>
                <w:sz w:val="20"/>
                <w:lang w:eastAsia="ja-JP"/>
              </w:rPr>
              <w:t xml:space="preserve">       </w:t>
            </w:r>
          </w:p>
        </w:tc>
      </w:tr>
      <w:tr w:rsidR="00A1550D" w:rsidRPr="00612109" w14:paraId="6200F8E8" w14:textId="77777777" w:rsidTr="00916CBF">
        <w:trPr>
          <w:trHeight w:val="396"/>
          <w:jc w:val="center"/>
        </w:trPr>
        <w:tc>
          <w:tcPr>
            <w:tcW w:w="2030" w:type="dxa"/>
            <w:vMerge w:val="restart"/>
            <w:tcBorders>
              <w:top w:val="single" w:sz="4" w:space="0" w:color="auto"/>
            </w:tcBorders>
            <w:shd w:val="clear" w:color="auto" w:fill="F2F2F2" w:themeFill="background1" w:themeFillShade="F2"/>
            <w:vAlign w:val="center"/>
          </w:tcPr>
          <w:p w14:paraId="4C2E96F8" w14:textId="77777777" w:rsidR="00A1550D" w:rsidRPr="007749F5" w:rsidRDefault="00A1550D" w:rsidP="00F27F7C">
            <w:pPr>
              <w:spacing w:before="0" w:after="0"/>
              <w:jc w:val="center"/>
              <w:rPr>
                <w:rFonts w:ascii="Arial" w:hAnsi="Arial" w:cs="Arial"/>
                <w:b/>
                <w:color w:val="000000" w:themeColor="text1"/>
                <w:sz w:val="20"/>
              </w:rPr>
            </w:pPr>
            <w:r w:rsidRPr="007749F5">
              <w:rPr>
                <w:rFonts w:ascii="Arial" w:hAnsi="Arial" w:cs="Arial"/>
                <w:b/>
                <w:color w:val="000000" w:themeColor="text1"/>
                <w:sz w:val="20"/>
              </w:rPr>
              <w:t>Assessment Dimension</w:t>
            </w:r>
          </w:p>
        </w:tc>
        <w:tc>
          <w:tcPr>
            <w:tcW w:w="4778" w:type="dxa"/>
            <w:gridSpan w:val="2"/>
            <w:tcBorders>
              <w:top w:val="single" w:sz="4" w:space="0" w:color="auto"/>
            </w:tcBorders>
            <w:shd w:val="clear" w:color="auto" w:fill="F2F2F2" w:themeFill="background1" w:themeFillShade="F2"/>
            <w:vAlign w:val="center"/>
          </w:tcPr>
          <w:p w14:paraId="32627319" w14:textId="1F998EE9" w:rsidR="00A1550D" w:rsidRPr="007749F5" w:rsidRDefault="00A1550D" w:rsidP="00F27F7C">
            <w:pPr>
              <w:spacing w:before="0" w:after="0"/>
              <w:jc w:val="center"/>
              <w:rPr>
                <w:rFonts w:ascii="Arial" w:hAnsi="Arial" w:cs="Arial"/>
                <w:b/>
                <w:bCs/>
                <w:color w:val="000000" w:themeColor="text1"/>
                <w:sz w:val="20"/>
                <w:lang w:eastAsia="ja-JP"/>
              </w:rPr>
            </w:pPr>
            <w:r w:rsidRPr="007749F5">
              <w:rPr>
                <w:rFonts w:ascii="Arial" w:hAnsi="Arial" w:cs="Arial"/>
                <w:b/>
                <w:bCs/>
                <w:color w:val="000000" w:themeColor="text1"/>
                <w:sz w:val="20"/>
                <w:lang w:eastAsia="ja-JP"/>
              </w:rPr>
              <w:t>Current state (</w:t>
            </w:r>
            <w:r w:rsidR="00A77512">
              <w:rPr>
                <w:rFonts w:ascii="Arial" w:hAnsi="Arial" w:cs="Arial"/>
                <w:b/>
                <w:bCs/>
                <w:color w:val="000000" w:themeColor="text1"/>
                <w:sz w:val="20"/>
                <w:lang w:eastAsia="ja-JP"/>
              </w:rPr>
              <w:t>B</w:t>
            </w:r>
            <w:r w:rsidRPr="007749F5">
              <w:rPr>
                <w:rFonts w:ascii="Arial" w:hAnsi="Arial" w:cs="Arial"/>
                <w:b/>
                <w:bCs/>
                <w:color w:val="000000" w:themeColor="text1"/>
                <w:sz w:val="20"/>
                <w:lang w:eastAsia="ja-JP"/>
              </w:rPr>
              <w:t>aseline)</w:t>
            </w:r>
          </w:p>
        </w:tc>
        <w:tc>
          <w:tcPr>
            <w:tcW w:w="3357" w:type="dxa"/>
            <w:vMerge w:val="restart"/>
            <w:tcBorders>
              <w:top w:val="single" w:sz="4" w:space="0" w:color="auto"/>
            </w:tcBorders>
            <w:shd w:val="clear" w:color="auto" w:fill="F2F2F2" w:themeFill="background1" w:themeFillShade="F2"/>
            <w:vAlign w:val="center"/>
          </w:tcPr>
          <w:p w14:paraId="05E6591B" w14:textId="77777777" w:rsidR="00A1550D" w:rsidRPr="007749F5" w:rsidRDefault="00A1550D" w:rsidP="00F27F7C">
            <w:pPr>
              <w:spacing w:before="0" w:after="0"/>
              <w:jc w:val="center"/>
              <w:rPr>
                <w:rFonts w:ascii="Arial" w:hAnsi="Arial" w:cs="Arial"/>
                <w:b/>
                <w:bCs/>
                <w:color w:val="000000" w:themeColor="text1"/>
                <w:sz w:val="20"/>
                <w:lang w:eastAsia="ja-JP"/>
              </w:rPr>
            </w:pPr>
            <w:r w:rsidRPr="007749F5">
              <w:rPr>
                <w:rFonts w:ascii="Arial" w:hAnsi="Arial" w:cs="Arial"/>
                <w:b/>
                <w:bCs/>
                <w:color w:val="000000" w:themeColor="text1"/>
                <w:sz w:val="20"/>
                <w:lang w:eastAsia="ja-JP"/>
              </w:rPr>
              <w:t>Potential target scenario</w:t>
            </w:r>
          </w:p>
          <w:p w14:paraId="70F51E2C" w14:textId="77777777" w:rsidR="00A1550D" w:rsidRPr="007749F5" w:rsidRDefault="00A1550D" w:rsidP="00F27F7C">
            <w:pPr>
              <w:spacing w:before="0" w:after="0"/>
              <w:jc w:val="center"/>
              <w:rPr>
                <w:rFonts w:ascii="Arial" w:hAnsi="Arial" w:cs="Arial"/>
                <w:b/>
                <w:bCs/>
                <w:color w:val="000000" w:themeColor="text1"/>
                <w:sz w:val="20"/>
                <w:lang w:eastAsia="ja-JP"/>
              </w:rPr>
            </w:pPr>
            <w:r w:rsidRPr="007749F5">
              <w:rPr>
                <w:rFonts w:ascii="Arial" w:hAnsi="Arial" w:cs="Arial"/>
                <w:b/>
                <w:bCs/>
                <w:color w:val="000000" w:themeColor="text1"/>
                <w:sz w:val="20"/>
                <w:lang w:eastAsia="ja-JP"/>
              </w:rPr>
              <w:t>(Description)</w:t>
            </w:r>
          </w:p>
        </w:tc>
        <w:tc>
          <w:tcPr>
            <w:tcW w:w="4442" w:type="dxa"/>
            <w:vMerge w:val="restart"/>
            <w:tcBorders>
              <w:top w:val="single" w:sz="4" w:space="0" w:color="auto"/>
            </w:tcBorders>
            <w:shd w:val="clear" w:color="auto" w:fill="F2F2F2" w:themeFill="background1" w:themeFillShade="F2"/>
            <w:vAlign w:val="center"/>
          </w:tcPr>
          <w:p w14:paraId="06937520" w14:textId="77777777" w:rsidR="00A1550D" w:rsidRPr="007749F5" w:rsidRDefault="00A1550D" w:rsidP="00F27F7C">
            <w:pPr>
              <w:spacing w:before="0" w:after="0"/>
              <w:jc w:val="center"/>
              <w:rPr>
                <w:rFonts w:ascii="Arial" w:hAnsi="Arial" w:cs="Arial"/>
                <w:b/>
                <w:bCs/>
                <w:color w:val="000000" w:themeColor="text1"/>
                <w:sz w:val="20"/>
                <w:lang w:eastAsia="ja-JP"/>
              </w:rPr>
            </w:pPr>
            <w:r w:rsidRPr="007749F5">
              <w:rPr>
                <w:rFonts w:ascii="Arial" w:hAnsi="Arial" w:cs="Arial"/>
                <w:b/>
                <w:bCs/>
                <w:color w:val="000000" w:themeColor="text1"/>
                <w:sz w:val="20"/>
                <w:lang w:eastAsia="ja-JP"/>
              </w:rPr>
              <w:t>How the project/programme will contribute (Description)</w:t>
            </w:r>
          </w:p>
        </w:tc>
      </w:tr>
      <w:tr w:rsidR="00A1550D" w:rsidRPr="00612109" w14:paraId="2BBB1BF5" w14:textId="77777777" w:rsidTr="00A77512">
        <w:trPr>
          <w:trHeight w:val="352"/>
          <w:jc w:val="center"/>
        </w:trPr>
        <w:tc>
          <w:tcPr>
            <w:tcW w:w="2030" w:type="dxa"/>
            <w:vMerge/>
            <w:shd w:val="clear" w:color="auto" w:fill="F2F2F2" w:themeFill="background1" w:themeFillShade="F2"/>
            <w:vAlign w:val="center"/>
          </w:tcPr>
          <w:p w14:paraId="5A59C388" w14:textId="77777777" w:rsidR="00A1550D" w:rsidRPr="007749F5" w:rsidRDefault="00A1550D" w:rsidP="00F27F7C">
            <w:pPr>
              <w:spacing w:before="0" w:after="0"/>
              <w:jc w:val="center"/>
              <w:rPr>
                <w:rFonts w:ascii="Arial" w:hAnsi="Arial" w:cs="Arial"/>
                <w:b/>
                <w:color w:val="000000" w:themeColor="text1"/>
                <w:sz w:val="18"/>
              </w:rPr>
            </w:pPr>
          </w:p>
        </w:tc>
        <w:tc>
          <w:tcPr>
            <w:tcW w:w="3005" w:type="dxa"/>
            <w:tcBorders>
              <w:top w:val="single" w:sz="4" w:space="0" w:color="auto"/>
            </w:tcBorders>
            <w:shd w:val="clear" w:color="auto" w:fill="F2F2F2" w:themeFill="background1" w:themeFillShade="F2"/>
            <w:vAlign w:val="center"/>
          </w:tcPr>
          <w:p w14:paraId="40AF1DC9" w14:textId="77777777" w:rsidR="00A1550D" w:rsidRPr="007749F5" w:rsidRDefault="00A1550D" w:rsidP="00F27F7C">
            <w:pPr>
              <w:spacing w:before="0" w:after="0"/>
              <w:jc w:val="center"/>
              <w:rPr>
                <w:rFonts w:ascii="Arial" w:hAnsi="Arial" w:cs="Arial"/>
                <w:b/>
                <w:bCs/>
                <w:color w:val="000000" w:themeColor="text1"/>
                <w:sz w:val="20"/>
                <w:lang w:eastAsia="ja-JP"/>
              </w:rPr>
            </w:pPr>
            <w:r w:rsidRPr="007749F5">
              <w:rPr>
                <w:rFonts w:ascii="Arial" w:hAnsi="Arial" w:cs="Arial"/>
                <w:b/>
                <w:bCs/>
                <w:color w:val="000000" w:themeColor="text1"/>
                <w:sz w:val="20"/>
                <w:lang w:eastAsia="ja-JP"/>
              </w:rPr>
              <w:t>Description</w:t>
            </w:r>
          </w:p>
        </w:tc>
        <w:tc>
          <w:tcPr>
            <w:tcW w:w="1773" w:type="dxa"/>
            <w:tcBorders>
              <w:top w:val="single" w:sz="4" w:space="0" w:color="auto"/>
            </w:tcBorders>
            <w:shd w:val="clear" w:color="auto" w:fill="F2F2F2" w:themeFill="background1" w:themeFillShade="F2"/>
            <w:vAlign w:val="center"/>
          </w:tcPr>
          <w:p w14:paraId="191678A5" w14:textId="77777777" w:rsidR="00A1550D" w:rsidRPr="007749F5" w:rsidRDefault="00A1550D" w:rsidP="00F27F7C">
            <w:pPr>
              <w:spacing w:before="0" w:after="0"/>
              <w:jc w:val="center"/>
              <w:rPr>
                <w:rFonts w:ascii="Arial" w:hAnsi="Arial" w:cs="Arial"/>
                <w:b/>
                <w:bCs/>
                <w:color w:val="000000" w:themeColor="text1"/>
                <w:sz w:val="20"/>
                <w:lang w:eastAsia="ja-JP"/>
              </w:rPr>
            </w:pPr>
            <w:r w:rsidRPr="007749F5">
              <w:rPr>
                <w:rFonts w:ascii="Arial" w:hAnsi="Arial" w:cs="Arial"/>
                <w:b/>
                <w:bCs/>
                <w:color w:val="000000" w:themeColor="text1"/>
                <w:sz w:val="20"/>
                <w:lang w:eastAsia="ja-JP"/>
              </w:rPr>
              <w:t>Rating</w:t>
            </w:r>
          </w:p>
        </w:tc>
        <w:tc>
          <w:tcPr>
            <w:tcW w:w="3357" w:type="dxa"/>
            <w:vMerge/>
            <w:shd w:val="clear" w:color="auto" w:fill="F2F2F2" w:themeFill="background1" w:themeFillShade="F2"/>
          </w:tcPr>
          <w:p w14:paraId="0E1F1681" w14:textId="77777777" w:rsidR="00A1550D" w:rsidRPr="007749F5" w:rsidRDefault="00A1550D" w:rsidP="00F27F7C">
            <w:pPr>
              <w:spacing w:before="0" w:after="0"/>
              <w:rPr>
                <w:rFonts w:ascii="Arial" w:hAnsi="Arial" w:cs="Arial"/>
                <w:b/>
                <w:bCs/>
                <w:color w:val="000000" w:themeColor="text1"/>
                <w:sz w:val="18"/>
                <w:lang w:eastAsia="ja-JP"/>
              </w:rPr>
            </w:pPr>
          </w:p>
        </w:tc>
        <w:tc>
          <w:tcPr>
            <w:tcW w:w="4442" w:type="dxa"/>
            <w:vMerge/>
            <w:shd w:val="clear" w:color="auto" w:fill="F2F2F2" w:themeFill="background1" w:themeFillShade="F2"/>
          </w:tcPr>
          <w:p w14:paraId="59AF0E0E" w14:textId="77777777" w:rsidR="00A1550D" w:rsidRPr="007749F5" w:rsidRDefault="00A1550D" w:rsidP="00F27F7C">
            <w:pPr>
              <w:spacing w:before="0" w:after="0"/>
              <w:jc w:val="center"/>
              <w:rPr>
                <w:rFonts w:ascii="Arial" w:hAnsi="Arial" w:cs="Arial"/>
                <w:b/>
                <w:bCs/>
                <w:color w:val="000000" w:themeColor="text1"/>
                <w:sz w:val="18"/>
                <w:lang w:eastAsia="ja-JP"/>
              </w:rPr>
            </w:pPr>
          </w:p>
        </w:tc>
      </w:tr>
      <w:tr w:rsidR="00A1550D" w:rsidRPr="00612109" w14:paraId="629BF28D" w14:textId="77777777" w:rsidTr="00A77512">
        <w:trPr>
          <w:trHeight w:val="1138"/>
          <w:jc w:val="center"/>
        </w:trPr>
        <w:tc>
          <w:tcPr>
            <w:tcW w:w="2030" w:type="dxa"/>
            <w:vAlign w:val="center"/>
          </w:tcPr>
          <w:p w14:paraId="442C5CEC" w14:textId="77777777" w:rsidR="00A1550D" w:rsidRPr="007749F5" w:rsidRDefault="00A1550D" w:rsidP="00F27F7C">
            <w:pPr>
              <w:spacing w:before="0" w:after="0"/>
              <w:ind w:left="-43"/>
              <w:jc w:val="center"/>
              <w:rPr>
                <w:rFonts w:ascii="Arial" w:hAnsi="Arial" w:cs="Arial"/>
                <w:b/>
                <w:bCs/>
                <w:color w:val="000000" w:themeColor="text1"/>
                <w:sz w:val="20"/>
              </w:rPr>
            </w:pPr>
            <w:r w:rsidRPr="007749F5">
              <w:rPr>
                <w:rFonts w:ascii="Arial" w:hAnsi="Arial" w:cs="Arial"/>
                <w:b/>
                <w:bCs/>
                <w:color w:val="000000" w:themeColor="text1"/>
                <w:sz w:val="20"/>
              </w:rPr>
              <w:t>Scale</w:t>
            </w:r>
          </w:p>
        </w:tc>
        <w:tc>
          <w:tcPr>
            <w:tcW w:w="3005" w:type="dxa"/>
          </w:tcPr>
          <w:p w14:paraId="74F5982E" w14:textId="77777777" w:rsidR="00A1550D" w:rsidRPr="00562FA3" w:rsidRDefault="00A1550D" w:rsidP="00F27F7C">
            <w:pPr>
              <w:spacing w:before="0" w:after="0"/>
              <w:rPr>
                <w:rFonts w:ascii="Arial" w:hAnsi="Arial" w:cs="Arial"/>
                <w:color w:val="000000" w:themeColor="text1"/>
                <w:sz w:val="20"/>
              </w:rPr>
            </w:pPr>
          </w:p>
        </w:tc>
        <w:sdt>
          <w:sdtPr>
            <w:rPr>
              <w:rFonts w:ascii="Arial" w:hAnsi="Arial" w:cs="Arial"/>
              <w:color w:val="000000" w:themeColor="text1"/>
              <w:sz w:val="20"/>
              <w:u w:val="single"/>
            </w:rPr>
            <w:alias w:val="3-point scale rating"/>
            <w:tag w:val="3-point scale rating"/>
            <w:id w:val="1498697627"/>
            <w:placeholder>
              <w:docPart w:val="8E3C29E650434E238EC7FB43381FE840"/>
            </w:placeholder>
            <w:dropDownList>
              <w:listItem w:displayText="Choose an item" w:value="Choose an item"/>
              <w:listItem w:displayText="Low" w:value="Low"/>
              <w:listItem w:displayText="Medium" w:value="Medium"/>
              <w:listItem w:displayText="High" w:value="High"/>
            </w:dropDownList>
          </w:sdtPr>
          <w:sdtContent>
            <w:tc>
              <w:tcPr>
                <w:tcW w:w="1773" w:type="dxa"/>
                <w:vAlign w:val="center"/>
              </w:tcPr>
              <w:p w14:paraId="0CDC23BC" w14:textId="77777777" w:rsidR="00A1550D" w:rsidRPr="003860B9" w:rsidRDefault="00A1550D" w:rsidP="00F27F7C">
                <w:pPr>
                  <w:spacing w:before="0" w:after="0"/>
                  <w:jc w:val="center"/>
                  <w:rPr>
                    <w:rFonts w:ascii="Arial" w:hAnsi="Arial" w:cs="Arial"/>
                    <w:color w:val="000000" w:themeColor="text1"/>
                    <w:sz w:val="20"/>
                    <w:u w:val="single"/>
                  </w:rPr>
                </w:pPr>
                <w:r w:rsidRPr="003860B9">
                  <w:rPr>
                    <w:rFonts w:ascii="Arial" w:hAnsi="Arial" w:cs="Arial"/>
                    <w:color w:val="000000" w:themeColor="text1"/>
                    <w:sz w:val="20"/>
                    <w:u w:val="single"/>
                  </w:rPr>
                  <w:t>Choose an item.</w:t>
                </w:r>
              </w:p>
            </w:tc>
          </w:sdtContent>
        </w:sdt>
        <w:tc>
          <w:tcPr>
            <w:tcW w:w="3357" w:type="dxa"/>
          </w:tcPr>
          <w:p w14:paraId="7453A30F" w14:textId="77777777" w:rsidR="00A1550D" w:rsidRPr="00562FA3" w:rsidRDefault="00A1550D" w:rsidP="00F27F7C">
            <w:pPr>
              <w:spacing w:before="0" w:after="0"/>
              <w:rPr>
                <w:rFonts w:ascii="Arial" w:hAnsi="Arial" w:cs="Arial"/>
                <w:color w:val="000000" w:themeColor="text1"/>
                <w:sz w:val="20"/>
              </w:rPr>
            </w:pPr>
          </w:p>
        </w:tc>
        <w:tc>
          <w:tcPr>
            <w:tcW w:w="4442" w:type="dxa"/>
          </w:tcPr>
          <w:p w14:paraId="47A36664" w14:textId="77777777" w:rsidR="00A1550D" w:rsidRPr="007749F5" w:rsidRDefault="00A1550D" w:rsidP="00F27F7C">
            <w:pPr>
              <w:spacing w:before="0" w:after="0"/>
              <w:ind w:right="-28"/>
              <w:rPr>
                <w:rFonts w:ascii="Arial" w:hAnsi="Arial" w:cs="Arial"/>
                <w:i/>
                <w:color w:val="7F7F7F" w:themeColor="text1" w:themeTint="80"/>
                <w:sz w:val="18"/>
                <w:szCs w:val="18"/>
                <w:lang w:eastAsia="ja-JP"/>
              </w:rPr>
            </w:pPr>
            <w:r w:rsidRPr="007749F5">
              <w:rPr>
                <w:rFonts w:ascii="Arial" w:hAnsi="Arial" w:cs="Arial"/>
                <w:i/>
                <w:color w:val="7F7F7F" w:themeColor="text1" w:themeTint="80"/>
                <w:sz w:val="18"/>
                <w:szCs w:val="18"/>
                <w:lang w:eastAsia="ja-JP"/>
              </w:rPr>
              <w:t>Describe key applicable outputs and or resulting outcomes relevant to increasing (scaling up) quantifiable results within and beyond the scope of the intervention.</w:t>
            </w:r>
          </w:p>
        </w:tc>
      </w:tr>
      <w:tr w:rsidR="00A1550D" w:rsidRPr="00612109" w14:paraId="14565E41" w14:textId="77777777" w:rsidTr="00A77512">
        <w:trPr>
          <w:trHeight w:val="1138"/>
          <w:jc w:val="center"/>
        </w:trPr>
        <w:tc>
          <w:tcPr>
            <w:tcW w:w="2030" w:type="dxa"/>
            <w:vAlign w:val="center"/>
          </w:tcPr>
          <w:p w14:paraId="13B4FE77" w14:textId="77777777" w:rsidR="00A1550D" w:rsidRPr="007749F5" w:rsidDel="00AD45BE" w:rsidRDefault="00A1550D" w:rsidP="00F27F7C">
            <w:pPr>
              <w:spacing w:before="0" w:after="0"/>
              <w:jc w:val="center"/>
              <w:rPr>
                <w:rFonts w:ascii="Arial" w:hAnsi="Arial" w:cs="Arial"/>
                <w:b/>
                <w:bCs/>
                <w:iCs/>
                <w:color w:val="000000" w:themeColor="text1"/>
                <w:sz w:val="20"/>
              </w:rPr>
            </w:pPr>
            <w:r w:rsidRPr="007749F5">
              <w:rPr>
                <w:rFonts w:ascii="Arial" w:hAnsi="Arial" w:cs="Arial"/>
                <w:b/>
                <w:bCs/>
                <w:iCs/>
                <w:color w:val="000000" w:themeColor="text1"/>
                <w:sz w:val="20"/>
              </w:rPr>
              <w:t>Replicability</w:t>
            </w:r>
          </w:p>
        </w:tc>
        <w:tc>
          <w:tcPr>
            <w:tcW w:w="3005" w:type="dxa"/>
          </w:tcPr>
          <w:p w14:paraId="2192DCA5" w14:textId="77777777" w:rsidR="00A1550D" w:rsidRPr="00562FA3" w:rsidRDefault="00A1550D" w:rsidP="00F27F7C">
            <w:pPr>
              <w:spacing w:before="0" w:after="0"/>
              <w:rPr>
                <w:rFonts w:ascii="Arial" w:hAnsi="Arial" w:cs="Arial"/>
                <w:color w:val="000000" w:themeColor="text1"/>
                <w:sz w:val="20"/>
              </w:rPr>
            </w:pPr>
          </w:p>
        </w:tc>
        <w:sdt>
          <w:sdtPr>
            <w:rPr>
              <w:rFonts w:ascii="Arial" w:hAnsi="Arial" w:cs="Arial"/>
              <w:color w:val="000000" w:themeColor="text1"/>
              <w:sz w:val="20"/>
              <w:u w:val="single"/>
            </w:rPr>
            <w:alias w:val="3-point scale rating"/>
            <w:tag w:val="3-point scale rating"/>
            <w:id w:val="1085649712"/>
            <w:placeholder>
              <w:docPart w:val="19556D6E35C546828CC839506DEEAF72"/>
            </w:placeholder>
            <w:dropDownList>
              <w:listItem w:displayText="Choose an item" w:value="Choose an item"/>
              <w:listItem w:displayText="Low" w:value="Low"/>
              <w:listItem w:displayText="Medium" w:value="Medium"/>
              <w:listItem w:displayText="High" w:value="High"/>
            </w:dropDownList>
          </w:sdtPr>
          <w:sdtContent>
            <w:tc>
              <w:tcPr>
                <w:tcW w:w="1773" w:type="dxa"/>
                <w:vAlign w:val="center"/>
              </w:tcPr>
              <w:p w14:paraId="1A276F60" w14:textId="77777777" w:rsidR="00A1550D" w:rsidRPr="003860B9" w:rsidRDefault="00A1550D" w:rsidP="00F27F7C">
                <w:pPr>
                  <w:spacing w:before="0" w:after="0"/>
                  <w:jc w:val="center"/>
                  <w:rPr>
                    <w:rFonts w:ascii="Arial" w:hAnsi="Arial" w:cs="Arial"/>
                    <w:color w:val="000000" w:themeColor="text1"/>
                    <w:sz w:val="20"/>
                    <w:u w:val="single"/>
                  </w:rPr>
                </w:pPr>
                <w:r w:rsidRPr="003860B9">
                  <w:rPr>
                    <w:rFonts w:ascii="Arial" w:hAnsi="Arial" w:cs="Arial"/>
                    <w:color w:val="000000" w:themeColor="text1"/>
                    <w:sz w:val="20"/>
                    <w:u w:val="single"/>
                  </w:rPr>
                  <w:t>Choose an item.</w:t>
                </w:r>
              </w:p>
            </w:tc>
          </w:sdtContent>
        </w:sdt>
        <w:tc>
          <w:tcPr>
            <w:tcW w:w="3357" w:type="dxa"/>
          </w:tcPr>
          <w:p w14:paraId="75E869A6" w14:textId="77777777" w:rsidR="00A1550D" w:rsidRPr="00562FA3" w:rsidRDefault="00A1550D" w:rsidP="00F27F7C">
            <w:pPr>
              <w:spacing w:before="0" w:after="0"/>
              <w:rPr>
                <w:rFonts w:ascii="Arial" w:hAnsi="Arial" w:cs="Arial"/>
                <w:color w:val="000000" w:themeColor="text1"/>
                <w:sz w:val="20"/>
              </w:rPr>
            </w:pPr>
          </w:p>
        </w:tc>
        <w:tc>
          <w:tcPr>
            <w:tcW w:w="4442" w:type="dxa"/>
          </w:tcPr>
          <w:p w14:paraId="7029F2D9" w14:textId="77777777" w:rsidR="00A1550D" w:rsidRPr="007749F5" w:rsidRDefault="00A1550D" w:rsidP="00F27F7C">
            <w:pPr>
              <w:spacing w:before="0" w:after="0"/>
              <w:ind w:right="-28"/>
              <w:rPr>
                <w:rFonts w:ascii="Arial" w:hAnsi="Arial" w:cs="Arial"/>
                <w:i/>
                <w:color w:val="7F7F7F" w:themeColor="text1" w:themeTint="80"/>
                <w:sz w:val="18"/>
                <w:szCs w:val="18"/>
                <w:lang w:eastAsia="ja-JP"/>
              </w:rPr>
            </w:pPr>
            <w:r w:rsidRPr="007749F5">
              <w:rPr>
                <w:rFonts w:ascii="Arial" w:hAnsi="Arial" w:cs="Arial"/>
                <w:i/>
                <w:color w:val="7F7F7F" w:themeColor="text1" w:themeTint="80"/>
                <w:sz w:val="18"/>
                <w:szCs w:val="18"/>
                <w:lang w:eastAsia="ja-JP"/>
              </w:rPr>
              <w:t>Describe key applicable outputs and resulting outcomes that will be replicated to other sectors, markets, geographical regions, or countries.</w:t>
            </w:r>
          </w:p>
        </w:tc>
      </w:tr>
      <w:tr w:rsidR="00A1550D" w:rsidRPr="00612109" w14:paraId="742B6164" w14:textId="77777777" w:rsidTr="00A77512">
        <w:trPr>
          <w:trHeight w:val="1138"/>
          <w:jc w:val="center"/>
        </w:trPr>
        <w:tc>
          <w:tcPr>
            <w:tcW w:w="2030" w:type="dxa"/>
            <w:vAlign w:val="center"/>
          </w:tcPr>
          <w:p w14:paraId="506A9AFC" w14:textId="77777777" w:rsidR="00A1550D" w:rsidRPr="007749F5" w:rsidDel="00AD45BE" w:rsidRDefault="00A1550D" w:rsidP="00F27F7C">
            <w:pPr>
              <w:spacing w:before="0" w:after="0"/>
              <w:ind w:left="-109" w:right="-132"/>
              <w:jc w:val="center"/>
              <w:rPr>
                <w:rFonts w:ascii="Arial" w:hAnsi="Arial" w:cs="Arial"/>
                <w:b/>
                <w:color w:val="000000" w:themeColor="text1"/>
                <w:sz w:val="20"/>
              </w:rPr>
            </w:pPr>
            <w:r w:rsidRPr="007749F5">
              <w:rPr>
                <w:rFonts w:ascii="Arial" w:hAnsi="Arial" w:cs="Arial"/>
                <w:b/>
                <w:color w:val="000000" w:themeColor="text1"/>
                <w:sz w:val="20"/>
              </w:rPr>
              <w:t>Sustainability</w:t>
            </w:r>
          </w:p>
        </w:tc>
        <w:tc>
          <w:tcPr>
            <w:tcW w:w="3005" w:type="dxa"/>
          </w:tcPr>
          <w:p w14:paraId="24C8984E" w14:textId="77777777" w:rsidR="00A1550D" w:rsidRPr="00562FA3" w:rsidRDefault="00A1550D" w:rsidP="00F27F7C">
            <w:pPr>
              <w:spacing w:before="0" w:after="0"/>
              <w:rPr>
                <w:rFonts w:ascii="Arial" w:hAnsi="Arial" w:cs="Arial"/>
                <w:color w:val="000000" w:themeColor="text1"/>
                <w:sz w:val="20"/>
              </w:rPr>
            </w:pPr>
          </w:p>
        </w:tc>
        <w:tc>
          <w:tcPr>
            <w:tcW w:w="1773" w:type="dxa"/>
            <w:vAlign w:val="center"/>
          </w:tcPr>
          <w:sdt>
            <w:sdtPr>
              <w:rPr>
                <w:rFonts w:ascii="Arial" w:hAnsi="Arial" w:cs="Arial"/>
                <w:color w:val="000000" w:themeColor="text1"/>
                <w:sz w:val="20"/>
                <w:u w:val="single"/>
              </w:rPr>
              <w:alias w:val="3-point scale rating"/>
              <w:tag w:val="3-point scale rating"/>
              <w:id w:val="-1673871335"/>
              <w:placeholder>
                <w:docPart w:val="A0E6969AF2744709A7EA008819CC9706"/>
              </w:placeholder>
              <w:dropDownList>
                <w:listItem w:displayText="Choose an item" w:value="Choose an item"/>
                <w:listItem w:displayText="Low" w:value="Low"/>
                <w:listItem w:displayText="Medium" w:value="Medium"/>
                <w:listItem w:displayText="High" w:value="High"/>
              </w:dropDownList>
            </w:sdtPr>
            <w:sdtContent>
              <w:p w14:paraId="3E87AB3F" w14:textId="77777777" w:rsidR="00A1550D" w:rsidRPr="003860B9" w:rsidRDefault="00A1550D" w:rsidP="00F27F7C">
                <w:pPr>
                  <w:spacing w:before="0" w:after="0"/>
                  <w:jc w:val="center"/>
                  <w:rPr>
                    <w:rFonts w:ascii="Arial" w:hAnsi="Arial" w:cs="Arial"/>
                    <w:color w:val="000000" w:themeColor="text1"/>
                    <w:sz w:val="20"/>
                    <w:u w:val="single"/>
                  </w:rPr>
                </w:pPr>
                <w:r w:rsidRPr="003860B9">
                  <w:rPr>
                    <w:rFonts w:ascii="Arial" w:hAnsi="Arial" w:cs="Arial"/>
                    <w:color w:val="000000" w:themeColor="text1"/>
                    <w:sz w:val="20"/>
                    <w:u w:val="single"/>
                  </w:rPr>
                  <w:t>Choose an item</w:t>
                </w:r>
              </w:p>
            </w:sdtContent>
          </w:sdt>
        </w:tc>
        <w:tc>
          <w:tcPr>
            <w:tcW w:w="3357" w:type="dxa"/>
          </w:tcPr>
          <w:p w14:paraId="75C17197" w14:textId="77777777" w:rsidR="00A1550D" w:rsidRPr="00562FA3" w:rsidRDefault="00A1550D" w:rsidP="00F27F7C">
            <w:pPr>
              <w:spacing w:before="0" w:after="0"/>
              <w:rPr>
                <w:rFonts w:ascii="Arial" w:hAnsi="Arial" w:cs="Arial"/>
                <w:color w:val="000000" w:themeColor="text1"/>
                <w:sz w:val="20"/>
              </w:rPr>
            </w:pPr>
          </w:p>
        </w:tc>
        <w:tc>
          <w:tcPr>
            <w:tcW w:w="4442" w:type="dxa"/>
          </w:tcPr>
          <w:p w14:paraId="192FA8AA" w14:textId="77777777" w:rsidR="00A1550D" w:rsidRPr="007749F5" w:rsidRDefault="00A1550D" w:rsidP="00F27F7C">
            <w:pPr>
              <w:spacing w:before="0" w:after="0"/>
              <w:ind w:right="-28"/>
              <w:rPr>
                <w:rFonts w:ascii="Arial" w:hAnsi="Arial" w:cs="Arial"/>
                <w:i/>
                <w:color w:val="7F7F7F" w:themeColor="text1" w:themeTint="80"/>
                <w:sz w:val="18"/>
                <w:szCs w:val="18"/>
                <w:lang w:eastAsia="ja-JP"/>
              </w:rPr>
            </w:pPr>
            <w:r w:rsidRPr="007749F5">
              <w:rPr>
                <w:rFonts w:ascii="Arial" w:hAnsi="Arial" w:cs="Arial"/>
                <w:i/>
                <w:color w:val="7F7F7F" w:themeColor="text1" w:themeTint="80"/>
                <w:sz w:val="18"/>
                <w:szCs w:val="18"/>
                <w:lang w:eastAsia="ja-JP"/>
              </w:rPr>
              <w:t>Describe key applicable outputs and resulting outcomes that will be sustained beyond the project/programme period.</w:t>
            </w:r>
          </w:p>
          <w:p w14:paraId="54665082" w14:textId="77777777" w:rsidR="00A1550D" w:rsidRPr="007749F5" w:rsidRDefault="00A1550D" w:rsidP="00F27F7C">
            <w:pPr>
              <w:spacing w:before="0" w:after="0"/>
              <w:ind w:right="-28"/>
              <w:rPr>
                <w:rFonts w:ascii="Arial" w:hAnsi="Arial" w:cs="Arial"/>
                <w:i/>
                <w:color w:val="7F7F7F" w:themeColor="text1" w:themeTint="80"/>
                <w:sz w:val="18"/>
                <w:szCs w:val="18"/>
                <w:lang w:eastAsia="ja-JP"/>
              </w:rPr>
            </w:pPr>
            <w:r w:rsidRPr="007749F5">
              <w:rPr>
                <w:rFonts w:ascii="Arial" w:hAnsi="Arial" w:cs="Arial"/>
                <w:i/>
                <w:color w:val="7F7F7F" w:themeColor="text1" w:themeTint="80"/>
                <w:sz w:val="18"/>
                <w:szCs w:val="18"/>
                <w:lang w:eastAsia="ja-JP"/>
              </w:rPr>
              <w:t xml:space="preserve"> </w:t>
            </w:r>
          </w:p>
        </w:tc>
      </w:tr>
    </w:tbl>
    <w:p w14:paraId="3DE716F8" w14:textId="77777777" w:rsidR="00A1550D" w:rsidRDefault="00A1550D" w:rsidP="00A1550D">
      <w:pPr>
        <w:spacing w:after="0"/>
        <w:rPr>
          <w:rFonts w:ascii="Arial" w:hAnsi="Arial" w:cs="Arial"/>
          <w:b/>
          <w:sz w:val="18"/>
        </w:rPr>
      </w:pPr>
    </w:p>
    <w:tbl>
      <w:tblPr>
        <w:tblStyle w:val="TableGrid"/>
        <w:tblW w:w="14607" w:type="dxa"/>
        <w:jc w:val="center"/>
        <w:tblLayout w:type="fixed"/>
        <w:tblLook w:val="04A0" w:firstRow="1" w:lastRow="0" w:firstColumn="1" w:lastColumn="0" w:noHBand="0" w:noVBand="1"/>
      </w:tblPr>
      <w:tblGrid>
        <w:gridCol w:w="2176"/>
        <w:gridCol w:w="2428"/>
        <w:gridCol w:w="2430"/>
        <w:gridCol w:w="1710"/>
        <w:gridCol w:w="1574"/>
        <w:gridCol w:w="1574"/>
        <w:gridCol w:w="2715"/>
      </w:tblGrid>
      <w:tr w:rsidR="00D10D8C" w:rsidRPr="00612109" w14:paraId="409A0A7C" w14:textId="77777777" w:rsidTr="768906BD">
        <w:trPr>
          <w:trHeight w:val="403"/>
          <w:jc w:val="center"/>
        </w:trPr>
        <w:tc>
          <w:tcPr>
            <w:tcW w:w="14607" w:type="dxa"/>
            <w:gridSpan w:val="7"/>
            <w:tcBorders>
              <w:top w:val="single" w:sz="4" w:space="0" w:color="auto"/>
              <w:bottom w:val="single" w:sz="4" w:space="0" w:color="auto"/>
            </w:tcBorders>
            <w:shd w:val="clear" w:color="auto" w:fill="F2F2F2" w:themeFill="background1" w:themeFillShade="F2"/>
            <w:vAlign w:val="center"/>
          </w:tcPr>
          <w:p w14:paraId="75AB1D90" w14:textId="3FBF98FC" w:rsidR="00D10D8C" w:rsidRPr="00612109" w:rsidRDefault="00D10D8C" w:rsidP="008B05CB">
            <w:pPr>
              <w:spacing w:before="0" w:after="0"/>
              <w:rPr>
                <w:rFonts w:ascii="Arial" w:hAnsi="Arial" w:cs="Arial"/>
                <w:b/>
                <w:color w:val="000000"/>
                <w:sz w:val="18"/>
                <w:szCs w:val="18"/>
                <w:lang w:eastAsia="ja-JP"/>
              </w:rPr>
            </w:pPr>
            <w:r>
              <w:br w:type="page"/>
            </w:r>
            <w:r w:rsidR="00043A80">
              <w:rPr>
                <w:rFonts w:ascii="Arial" w:hAnsi="Arial" w:cs="Arial"/>
                <w:b/>
                <w:color w:val="24634F"/>
                <w:sz w:val="20"/>
                <w:lang w:eastAsia="ja-JP"/>
              </w:rPr>
              <w:t xml:space="preserve">2.1. </w:t>
            </w:r>
            <w:r w:rsidRPr="007749F5">
              <w:rPr>
                <w:rFonts w:ascii="Arial" w:hAnsi="Arial" w:cs="Arial"/>
                <w:b/>
                <w:color w:val="24634F"/>
                <w:sz w:val="20"/>
                <w:lang w:eastAsia="ja-JP"/>
              </w:rPr>
              <w:t xml:space="preserve">GCF Outcome level: Reduced emissions and increased resilience (IRMF core indicators 1-4, quantitative indicators) </w:t>
            </w:r>
          </w:p>
        </w:tc>
      </w:tr>
      <w:tr w:rsidR="00D10D8C" w:rsidRPr="00612109" w14:paraId="0641FD29" w14:textId="77777777" w:rsidTr="768906BD">
        <w:trPr>
          <w:trHeight w:val="818"/>
          <w:jc w:val="center"/>
        </w:trPr>
        <w:tc>
          <w:tcPr>
            <w:tcW w:w="14607" w:type="dxa"/>
            <w:gridSpan w:val="7"/>
            <w:tcBorders>
              <w:top w:val="single" w:sz="4" w:space="0" w:color="auto"/>
              <w:bottom w:val="single" w:sz="4" w:space="0" w:color="auto"/>
            </w:tcBorders>
            <w:shd w:val="clear" w:color="auto" w:fill="auto"/>
            <w:vAlign w:val="center"/>
          </w:tcPr>
          <w:p w14:paraId="48E46E40" w14:textId="2DF8CE70" w:rsidR="00D10D8C" w:rsidRDefault="68D08019" w:rsidP="768906BD">
            <w:pPr>
              <w:spacing w:before="0" w:after="0"/>
              <w:ind w:right="-28"/>
              <w:rPr>
                <w:rFonts w:ascii="Arial" w:hAnsi="Arial" w:cs="Arial"/>
                <w:i/>
                <w:iCs/>
                <w:color w:val="FF0000"/>
                <w:sz w:val="20"/>
              </w:rPr>
            </w:pPr>
            <w:r w:rsidRPr="768906BD">
              <w:rPr>
                <w:rFonts w:ascii="Arial" w:hAnsi="Arial" w:cs="Arial"/>
                <w:i/>
                <w:iCs/>
                <w:color w:val="7F7F7F" w:themeColor="text1" w:themeTint="80"/>
                <w:sz w:val="18"/>
                <w:szCs w:val="18"/>
                <w:lang w:eastAsia="ja-JP"/>
              </w:rPr>
              <w:t>Select appropriate IRMF core and supplementary indicators to monitor project/programme progress. More than one IRMF (core and or supplementary) indicators may be selected as applicable for each GCF results area and project/programme outcome (as defined in the table in section B.2</w:t>
            </w:r>
            <w:r w:rsidR="72B30691" w:rsidRPr="768906BD">
              <w:rPr>
                <w:rFonts w:ascii="Arial" w:hAnsi="Arial" w:cs="Arial"/>
                <w:i/>
                <w:iCs/>
                <w:color w:val="7F7F7F" w:themeColor="text1" w:themeTint="80"/>
                <w:sz w:val="18"/>
                <w:szCs w:val="18"/>
                <w:lang w:eastAsia="ja-JP"/>
              </w:rPr>
              <w:t>.2</w:t>
            </w:r>
            <w:r w:rsidR="55C5577C" w:rsidRPr="768906BD">
              <w:rPr>
                <w:rFonts w:ascii="Arial" w:hAnsi="Arial" w:cs="Arial"/>
                <w:i/>
                <w:iCs/>
                <w:color w:val="7F7F7F" w:themeColor="text1" w:themeTint="80"/>
                <w:sz w:val="18"/>
                <w:szCs w:val="18"/>
                <w:lang w:eastAsia="ja-JP"/>
              </w:rPr>
              <w:t>)</w:t>
            </w:r>
            <w:r w:rsidRPr="768906BD">
              <w:rPr>
                <w:rFonts w:ascii="Arial" w:hAnsi="Arial" w:cs="Arial"/>
                <w:i/>
                <w:iCs/>
                <w:color w:val="7F7F7F" w:themeColor="text1" w:themeTint="80"/>
                <w:sz w:val="18"/>
                <w:szCs w:val="18"/>
                <w:lang w:eastAsia="ja-JP"/>
              </w:rPr>
              <w:t xml:space="preserve">. If IRMF indicators are unable to measure any given project/programme outcomes, project/programme-specific indicators should be developed under section </w:t>
            </w:r>
            <w:r w:rsidR="00CB2C5E">
              <w:rPr>
                <w:rFonts w:ascii="Arial" w:hAnsi="Arial" w:cs="Arial"/>
                <w:i/>
                <w:iCs/>
                <w:color w:val="7F7F7F" w:themeColor="text1" w:themeTint="80"/>
                <w:sz w:val="18"/>
                <w:szCs w:val="18"/>
                <w:lang w:eastAsia="ja-JP"/>
              </w:rPr>
              <w:t>3</w:t>
            </w:r>
            <w:r w:rsidRPr="768906BD">
              <w:rPr>
                <w:rFonts w:ascii="Arial" w:hAnsi="Arial" w:cs="Arial"/>
                <w:i/>
                <w:iCs/>
                <w:color w:val="7F7F7F" w:themeColor="text1" w:themeTint="80"/>
                <w:sz w:val="18"/>
                <w:szCs w:val="18"/>
                <w:lang w:eastAsia="ja-JP"/>
              </w:rPr>
              <w:t xml:space="preserve"> (</w:t>
            </w:r>
            <w:r w:rsidR="00CB2C5E">
              <w:rPr>
                <w:rFonts w:ascii="Arial" w:hAnsi="Arial" w:cs="Arial"/>
                <w:i/>
                <w:iCs/>
                <w:color w:val="7F7F7F" w:themeColor="text1" w:themeTint="80"/>
                <w:sz w:val="18"/>
                <w:szCs w:val="18"/>
                <w:lang w:eastAsia="ja-JP"/>
              </w:rPr>
              <w:t>“P</w:t>
            </w:r>
            <w:r w:rsidRPr="768906BD">
              <w:rPr>
                <w:rFonts w:ascii="Arial" w:hAnsi="Arial" w:cs="Arial"/>
                <w:i/>
                <w:iCs/>
                <w:color w:val="7F7F7F" w:themeColor="text1" w:themeTint="80"/>
                <w:sz w:val="18"/>
                <w:szCs w:val="18"/>
                <w:lang w:eastAsia="ja-JP"/>
              </w:rPr>
              <w:t>roject/programme specific indicators</w:t>
            </w:r>
            <w:r w:rsidR="00CB2C5E">
              <w:rPr>
                <w:rFonts w:ascii="Arial" w:hAnsi="Arial" w:cs="Arial"/>
                <w:i/>
                <w:iCs/>
                <w:color w:val="7F7F7F" w:themeColor="text1" w:themeTint="80"/>
                <w:sz w:val="18"/>
                <w:szCs w:val="18"/>
                <w:lang w:eastAsia="ja-JP"/>
              </w:rPr>
              <w:t>”</w:t>
            </w:r>
            <w:r w:rsidRPr="768906BD">
              <w:rPr>
                <w:rFonts w:ascii="Arial" w:hAnsi="Arial" w:cs="Arial"/>
                <w:i/>
                <w:iCs/>
                <w:color w:val="7F7F7F" w:themeColor="text1" w:themeTint="80"/>
                <w:sz w:val="18"/>
                <w:szCs w:val="18"/>
                <w:lang w:eastAsia="ja-JP"/>
              </w:rPr>
              <w:t>)</w:t>
            </w:r>
            <w:r w:rsidR="00CB2C5E">
              <w:rPr>
                <w:rFonts w:ascii="Arial" w:hAnsi="Arial" w:cs="Arial"/>
                <w:i/>
                <w:iCs/>
                <w:color w:val="7F7F7F" w:themeColor="text1" w:themeTint="80"/>
                <w:sz w:val="18"/>
                <w:szCs w:val="18"/>
                <w:lang w:eastAsia="ja-JP"/>
              </w:rPr>
              <w:t>.</w:t>
            </w:r>
            <w:r w:rsidRPr="768906BD">
              <w:rPr>
                <w:rFonts w:ascii="Arial" w:hAnsi="Arial" w:cs="Arial"/>
                <w:i/>
                <w:iCs/>
                <w:color w:val="FF0000"/>
                <w:sz w:val="20"/>
              </w:rPr>
              <w:t xml:space="preserve"> </w:t>
            </w:r>
          </w:p>
          <w:p w14:paraId="39D58BCB" w14:textId="77777777" w:rsidR="00C13005" w:rsidRDefault="00C13005" w:rsidP="768906BD">
            <w:pPr>
              <w:spacing w:before="0" w:after="0"/>
              <w:ind w:right="-28"/>
              <w:rPr>
                <w:rFonts w:ascii="Arial" w:hAnsi="Arial" w:cs="Arial"/>
                <w:i/>
                <w:iCs/>
                <w:color w:val="FF0000"/>
                <w:sz w:val="20"/>
              </w:rPr>
            </w:pPr>
          </w:p>
          <w:p w14:paraId="7091038C" w14:textId="7E6668F5" w:rsidR="00C13005" w:rsidRPr="00612109" w:rsidRDefault="00C13005" w:rsidP="768906BD">
            <w:pPr>
              <w:spacing w:before="0" w:after="0"/>
              <w:ind w:right="-28"/>
              <w:rPr>
                <w:rFonts w:ascii="Arial" w:hAnsi="Arial" w:cs="Arial"/>
                <w:b/>
                <w:bCs/>
                <w:color w:val="000000"/>
                <w:sz w:val="18"/>
                <w:szCs w:val="18"/>
                <w:lang w:eastAsia="ja-JP"/>
              </w:rPr>
            </w:pPr>
          </w:p>
        </w:tc>
      </w:tr>
      <w:tr w:rsidR="00D10D8C" w:rsidRPr="00C42927" w14:paraId="47272EF8" w14:textId="77777777" w:rsidTr="768906BD">
        <w:trPr>
          <w:trHeight w:val="333"/>
          <w:jc w:val="center"/>
        </w:trPr>
        <w:tc>
          <w:tcPr>
            <w:tcW w:w="2176" w:type="dxa"/>
            <w:vMerge w:val="restart"/>
            <w:tcBorders>
              <w:top w:val="single" w:sz="4" w:space="0" w:color="auto"/>
            </w:tcBorders>
            <w:shd w:val="clear" w:color="auto" w:fill="F2F2F2" w:themeFill="background1" w:themeFillShade="F2"/>
            <w:vAlign w:val="center"/>
          </w:tcPr>
          <w:p w14:paraId="2C99C591" w14:textId="77777777" w:rsidR="00D10D8C" w:rsidRPr="00C42927" w:rsidRDefault="00D10D8C" w:rsidP="008B05CB">
            <w:pPr>
              <w:spacing w:before="0" w:after="0"/>
              <w:jc w:val="center"/>
              <w:rPr>
                <w:rFonts w:ascii="Arial" w:hAnsi="Arial" w:cs="Arial"/>
                <w:b/>
                <w:bCs/>
                <w:color w:val="000000" w:themeColor="text1"/>
                <w:sz w:val="20"/>
                <w:lang w:eastAsia="ja-JP"/>
              </w:rPr>
            </w:pPr>
            <w:r w:rsidRPr="00C42927">
              <w:rPr>
                <w:rFonts w:ascii="Arial" w:hAnsi="Arial" w:cs="Arial"/>
                <w:b/>
                <w:bCs/>
                <w:color w:val="000000" w:themeColor="text1"/>
                <w:sz w:val="20"/>
                <w:lang w:eastAsia="ja-JP"/>
              </w:rPr>
              <w:t>GCF Result Area</w:t>
            </w:r>
          </w:p>
        </w:tc>
        <w:tc>
          <w:tcPr>
            <w:tcW w:w="2428" w:type="dxa"/>
            <w:vMerge w:val="restart"/>
            <w:tcBorders>
              <w:top w:val="single" w:sz="4" w:space="0" w:color="auto"/>
            </w:tcBorders>
            <w:shd w:val="clear" w:color="auto" w:fill="F2F2F2" w:themeFill="background1" w:themeFillShade="F2"/>
            <w:vAlign w:val="center"/>
          </w:tcPr>
          <w:p w14:paraId="223D23F2" w14:textId="77777777" w:rsidR="00D10D8C" w:rsidRPr="00C42927" w:rsidRDefault="00D10D8C" w:rsidP="008B05CB">
            <w:pPr>
              <w:spacing w:before="0" w:after="0"/>
              <w:jc w:val="center"/>
              <w:rPr>
                <w:rFonts w:ascii="Arial" w:hAnsi="Arial" w:cs="Arial"/>
                <w:b/>
                <w:bCs/>
                <w:color w:val="000000" w:themeColor="text1"/>
                <w:sz w:val="20"/>
                <w:lang w:eastAsia="ja-JP"/>
              </w:rPr>
            </w:pPr>
            <w:r w:rsidRPr="00C42927">
              <w:rPr>
                <w:rFonts w:ascii="Arial" w:hAnsi="Arial" w:cs="Arial"/>
                <w:b/>
                <w:bCs/>
                <w:color w:val="000000" w:themeColor="text1"/>
                <w:sz w:val="20"/>
                <w:lang w:eastAsia="ja-JP"/>
              </w:rPr>
              <w:t>IRMF</w:t>
            </w:r>
          </w:p>
          <w:p w14:paraId="1E98AD58" w14:textId="24E4825F" w:rsidR="00D10D8C" w:rsidRPr="0043753A" w:rsidRDefault="00C11474" w:rsidP="008B05CB">
            <w:pPr>
              <w:spacing w:before="0" w:after="0"/>
              <w:jc w:val="center"/>
              <w:rPr>
                <w:rFonts w:ascii="Arial" w:hAnsi="Arial" w:cs="Arial"/>
                <w:b/>
                <w:bCs/>
                <w:color w:val="000000" w:themeColor="text1"/>
                <w:sz w:val="20"/>
                <w:lang w:eastAsia="ja-JP"/>
              </w:rPr>
            </w:pPr>
            <w:r>
              <w:rPr>
                <w:rFonts w:ascii="Arial" w:hAnsi="Arial" w:cs="Arial"/>
                <w:b/>
                <w:bCs/>
                <w:sz w:val="20"/>
                <w:lang w:eastAsia="ja-JP"/>
              </w:rPr>
              <w:t xml:space="preserve">Core </w:t>
            </w:r>
            <w:r w:rsidR="00D10D8C" w:rsidRPr="0043753A">
              <w:rPr>
                <w:rFonts w:ascii="Arial" w:hAnsi="Arial" w:cs="Arial"/>
                <w:b/>
                <w:bCs/>
                <w:sz w:val="20"/>
                <w:lang w:eastAsia="ja-JP"/>
              </w:rPr>
              <w:t>Indicator</w:t>
            </w:r>
            <w:r w:rsidR="00C73803">
              <w:rPr>
                <w:rFonts w:ascii="Arial" w:hAnsi="Arial" w:cs="Arial"/>
                <w:b/>
                <w:bCs/>
                <w:sz w:val="20"/>
                <w:lang w:eastAsia="ja-JP"/>
              </w:rPr>
              <w:t>s (1-4)</w:t>
            </w:r>
            <w:r w:rsidR="0043753A" w:rsidRPr="0043753A">
              <w:rPr>
                <w:rFonts w:ascii="Arial" w:hAnsi="Arial" w:cs="Arial"/>
                <w:sz w:val="20"/>
                <w:vertAlign w:val="superscript"/>
              </w:rPr>
              <w:footnoteReference w:id="2"/>
            </w:r>
          </w:p>
        </w:tc>
        <w:tc>
          <w:tcPr>
            <w:tcW w:w="2430" w:type="dxa"/>
            <w:vMerge w:val="restart"/>
            <w:tcBorders>
              <w:top w:val="single" w:sz="4" w:space="0" w:color="auto"/>
            </w:tcBorders>
            <w:shd w:val="clear" w:color="auto" w:fill="F2F2F2" w:themeFill="background1" w:themeFillShade="F2"/>
            <w:vAlign w:val="center"/>
          </w:tcPr>
          <w:p w14:paraId="623EC5CF" w14:textId="77777777" w:rsidR="00D10D8C" w:rsidRPr="00C42927" w:rsidRDefault="00D10D8C" w:rsidP="008B05CB">
            <w:pPr>
              <w:spacing w:before="0" w:after="0"/>
              <w:jc w:val="center"/>
              <w:rPr>
                <w:rFonts w:ascii="Arial" w:hAnsi="Arial" w:cs="Arial"/>
                <w:b/>
                <w:bCs/>
                <w:color w:val="000000" w:themeColor="text1"/>
                <w:sz w:val="20"/>
                <w:lang w:eastAsia="ja-JP"/>
              </w:rPr>
            </w:pPr>
            <w:r w:rsidRPr="00C42927">
              <w:rPr>
                <w:rFonts w:ascii="Arial" w:hAnsi="Arial" w:cs="Arial"/>
                <w:b/>
                <w:bCs/>
                <w:color w:val="000000" w:themeColor="text1"/>
                <w:sz w:val="20"/>
                <w:lang w:eastAsia="ja-JP"/>
              </w:rPr>
              <w:t>Means of Verification (</w:t>
            </w:r>
            <w:proofErr w:type="spellStart"/>
            <w:r w:rsidRPr="00C42927">
              <w:rPr>
                <w:rFonts w:ascii="Arial" w:hAnsi="Arial" w:cs="Arial"/>
                <w:b/>
                <w:bCs/>
                <w:color w:val="000000" w:themeColor="text1"/>
                <w:sz w:val="20"/>
                <w:lang w:eastAsia="ja-JP"/>
              </w:rPr>
              <w:t>MoV</w:t>
            </w:r>
            <w:proofErr w:type="spellEnd"/>
            <w:r w:rsidRPr="00C42927">
              <w:rPr>
                <w:rFonts w:ascii="Arial" w:hAnsi="Arial" w:cs="Arial"/>
                <w:b/>
                <w:bCs/>
                <w:color w:val="000000" w:themeColor="text1"/>
                <w:sz w:val="20"/>
                <w:lang w:eastAsia="ja-JP"/>
              </w:rPr>
              <w:t>)</w:t>
            </w:r>
          </w:p>
        </w:tc>
        <w:tc>
          <w:tcPr>
            <w:tcW w:w="1710" w:type="dxa"/>
            <w:vMerge w:val="restart"/>
            <w:tcBorders>
              <w:top w:val="single" w:sz="4" w:space="0" w:color="auto"/>
            </w:tcBorders>
            <w:shd w:val="clear" w:color="auto" w:fill="F2F2F2" w:themeFill="background1" w:themeFillShade="F2"/>
            <w:vAlign w:val="center"/>
          </w:tcPr>
          <w:p w14:paraId="1D3782EC" w14:textId="77777777" w:rsidR="00D10D8C" w:rsidRPr="00C42927" w:rsidRDefault="00D10D8C" w:rsidP="008B05CB">
            <w:pPr>
              <w:spacing w:before="0" w:after="0"/>
              <w:jc w:val="center"/>
              <w:rPr>
                <w:rFonts w:ascii="Arial" w:hAnsi="Arial" w:cs="Arial"/>
                <w:b/>
                <w:bCs/>
                <w:color w:val="000000" w:themeColor="text1"/>
                <w:sz w:val="20"/>
                <w:lang w:eastAsia="ja-JP"/>
              </w:rPr>
            </w:pPr>
            <w:r w:rsidRPr="00C42927">
              <w:rPr>
                <w:rFonts w:ascii="Arial" w:hAnsi="Arial" w:cs="Arial"/>
                <w:b/>
                <w:bCs/>
                <w:color w:val="000000" w:themeColor="text1"/>
                <w:sz w:val="20"/>
                <w:lang w:eastAsia="ja-JP"/>
              </w:rPr>
              <w:t>Baseline</w:t>
            </w:r>
          </w:p>
        </w:tc>
        <w:tc>
          <w:tcPr>
            <w:tcW w:w="3148" w:type="dxa"/>
            <w:gridSpan w:val="2"/>
            <w:tcBorders>
              <w:top w:val="single" w:sz="4" w:space="0" w:color="auto"/>
            </w:tcBorders>
            <w:shd w:val="clear" w:color="auto" w:fill="F2F2F2" w:themeFill="background1" w:themeFillShade="F2"/>
            <w:vAlign w:val="center"/>
          </w:tcPr>
          <w:p w14:paraId="75A660B6" w14:textId="77777777" w:rsidR="00D10D8C" w:rsidRPr="00C42927" w:rsidRDefault="00D10D8C" w:rsidP="008B05CB">
            <w:pPr>
              <w:spacing w:before="0" w:after="0"/>
              <w:jc w:val="center"/>
              <w:rPr>
                <w:rFonts w:ascii="Arial" w:hAnsi="Arial" w:cs="Arial"/>
                <w:b/>
                <w:bCs/>
                <w:color w:val="000000" w:themeColor="text1"/>
                <w:sz w:val="20"/>
                <w:lang w:eastAsia="ja-JP"/>
              </w:rPr>
            </w:pPr>
            <w:r w:rsidRPr="00C42927">
              <w:rPr>
                <w:rFonts w:ascii="Arial" w:hAnsi="Arial" w:cs="Arial"/>
                <w:b/>
                <w:bCs/>
                <w:color w:val="000000" w:themeColor="text1"/>
                <w:sz w:val="20"/>
                <w:lang w:eastAsia="ja-JP"/>
              </w:rPr>
              <w:t>Target</w:t>
            </w:r>
          </w:p>
        </w:tc>
        <w:tc>
          <w:tcPr>
            <w:tcW w:w="2715" w:type="dxa"/>
            <w:vMerge w:val="restart"/>
            <w:tcBorders>
              <w:top w:val="single" w:sz="4" w:space="0" w:color="auto"/>
            </w:tcBorders>
            <w:shd w:val="clear" w:color="auto" w:fill="F2F2F2" w:themeFill="background1" w:themeFillShade="F2"/>
            <w:vAlign w:val="center"/>
          </w:tcPr>
          <w:p w14:paraId="0AD9232D" w14:textId="77777777" w:rsidR="00D10D8C" w:rsidRPr="00C42927" w:rsidRDefault="00D10D8C" w:rsidP="008B05CB">
            <w:pPr>
              <w:spacing w:before="0" w:after="0"/>
              <w:jc w:val="center"/>
              <w:rPr>
                <w:rFonts w:ascii="Arial" w:hAnsi="Arial" w:cs="Arial"/>
                <w:b/>
                <w:bCs/>
                <w:color w:val="000000" w:themeColor="text1"/>
                <w:sz w:val="20"/>
                <w:lang w:eastAsia="ja-JP"/>
              </w:rPr>
            </w:pPr>
            <w:r w:rsidRPr="00C42927">
              <w:rPr>
                <w:rFonts w:ascii="Arial" w:hAnsi="Arial" w:cs="Arial"/>
                <w:b/>
                <w:bCs/>
                <w:color w:val="000000" w:themeColor="text1"/>
                <w:sz w:val="20"/>
                <w:lang w:eastAsia="ja-JP"/>
              </w:rPr>
              <w:t>Assumptions / Note</w:t>
            </w:r>
          </w:p>
        </w:tc>
      </w:tr>
      <w:tr w:rsidR="00D10D8C" w:rsidRPr="00612109" w14:paraId="443A2B8C" w14:textId="77777777" w:rsidTr="768906BD">
        <w:trPr>
          <w:trHeight w:val="437"/>
          <w:jc w:val="center"/>
        </w:trPr>
        <w:tc>
          <w:tcPr>
            <w:tcW w:w="2176" w:type="dxa"/>
            <w:vMerge/>
            <w:vAlign w:val="center"/>
          </w:tcPr>
          <w:p w14:paraId="4541ADB8" w14:textId="77777777" w:rsidR="00D10D8C" w:rsidRPr="00612109" w:rsidRDefault="00D10D8C" w:rsidP="008B05CB">
            <w:pPr>
              <w:spacing w:before="0" w:after="0"/>
              <w:jc w:val="center"/>
              <w:rPr>
                <w:rFonts w:ascii="Arial" w:hAnsi="Arial" w:cs="Arial"/>
                <w:b/>
                <w:sz w:val="20"/>
              </w:rPr>
            </w:pPr>
          </w:p>
        </w:tc>
        <w:tc>
          <w:tcPr>
            <w:tcW w:w="2428" w:type="dxa"/>
            <w:vMerge/>
            <w:vAlign w:val="center"/>
          </w:tcPr>
          <w:p w14:paraId="03B24C95" w14:textId="77777777" w:rsidR="00D10D8C" w:rsidRPr="00612109" w:rsidRDefault="00D10D8C" w:rsidP="008B05CB">
            <w:pPr>
              <w:spacing w:before="0" w:after="0"/>
              <w:jc w:val="center"/>
              <w:rPr>
                <w:rFonts w:ascii="Arial" w:hAnsi="Arial" w:cs="Arial"/>
                <w:b/>
                <w:sz w:val="20"/>
              </w:rPr>
            </w:pPr>
          </w:p>
        </w:tc>
        <w:tc>
          <w:tcPr>
            <w:tcW w:w="2430" w:type="dxa"/>
            <w:vMerge/>
            <w:vAlign w:val="center"/>
          </w:tcPr>
          <w:p w14:paraId="6A309059" w14:textId="77777777" w:rsidR="00D10D8C" w:rsidRPr="00612109" w:rsidRDefault="00D10D8C" w:rsidP="008B05CB">
            <w:pPr>
              <w:spacing w:before="0" w:after="0"/>
              <w:jc w:val="center"/>
              <w:rPr>
                <w:rFonts w:ascii="Arial" w:hAnsi="Arial" w:cs="Arial"/>
                <w:b/>
                <w:sz w:val="20"/>
              </w:rPr>
            </w:pPr>
          </w:p>
        </w:tc>
        <w:tc>
          <w:tcPr>
            <w:tcW w:w="1710" w:type="dxa"/>
            <w:vMerge/>
            <w:vAlign w:val="center"/>
          </w:tcPr>
          <w:p w14:paraId="641E8437" w14:textId="77777777" w:rsidR="00D10D8C" w:rsidRPr="00612109" w:rsidRDefault="00D10D8C" w:rsidP="008B05CB">
            <w:pPr>
              <w:spacing w:before="0" w:after="0"/>
              <w:jc w:val="center"/>
              <w:rPr>
                <w:rFonts w:ascii="Arial" w:hAnsi="Arial" w:cs="Arial"/>
                <w:b/>
                <w:bCs/>
                <w:color w:val="000000"/>
                <w:sz w:val="20"/>
                <w:lang w:eastAsia="ja-JP"/>
              </w:rPr>
            </w:pPr>
          </w:p>
        </w:tc>
        <w:tc>
          <w:tcPr>
            <w:tcW w:w="1574" w:type="dxa"/>
            <w:tcBorders>
              <w:top w:val="single" w:sz="4" w:space="0" w:color="auto"/>
            </w:tcBorders>
            <w:shd w:val="clear" w:color="auto" w:fill="F2F2F2" w:themeFill="background1" w:themeFillShade="F2"/>
            <w:vAlign w:val="center"/>
          </w:tcPr>
          <w:p w14:paraId="01C322AD" w14:textId="77777777" w:rsidR="00D10D8C" w:rsidRPr="00C42927" w:rsidRDefault="00D10D8C" w:rsidP="008B05CB">
            <w:pPr>
              <w:spacing w:before="0" w:after="0"/>
              <w:jc w:val="center"/>
              <w:rPr>
                <w:rFonts w:ascii="Arial" w:hAnsi="Arial" w:cs="Arial"/>
                <w:b/>
                <w:bCs/>
                <w:color w:val="000000" w:themeColor="text1"/>
                <w:sz w:val="20"/>
                <w:lang w:eastAsia="ja-JP"/>
              </w:rPr>
            </w:pPr>
            <w:r w:rsidRPr="00C42927">
              <w:rPr>
                <w:rFonts w:ascii="Arial" w:hAnsi="Arial" w:cs="Arial"/>
                <w:b/>
                <w:bCs/>
                <w:color w:val="000000" w:themeColor="text1"/>
                <w:sz w:val="20"/>
              </w:rPr>
              <w:t>Mid-term</w:t>
            </w:r>
          </w:p>
        </w:tc>
        <w:tc>
          <w:tcPr>
            <w:tcW w:w="1574" w:type="dxa"/>
            <w:tcBorders>
              <w:top w:val="single" w:sz="4" w:space="0" w:color="auto"/>
            </w:tcBorders>
            <w:shd w:val="clear" w:color="auto" w:fill="F2F2F2" w:themeFill="background1" w:themeFillShade="F2"/>
            <w:vAlign w:val="center"/>
          </w:tcPr>
          <w:p w14:paraId="36160184" w14:textId="77777777" w:rsidR="00D10D8C" w:rsidRPr="00C42927" w:rsidRDefault="00D10D8C" w:rsidP="008B05CB">
            <w:pPr>
              <w:spacing w:before="0" w:after="0"/>
              <w:jc w:val="center"/>
              <w:rPr>
                <w:rFonts w:ascii="Arial" w:hAnsi="Arial" w:cs="Arial"/>
                <w:b/>
                <w:bCs/>
                <w:color w:val="000000" w:themeColor="text1"/>
                <w:sz w:val="20"/>
                <w:lang w:eastAsia="ja-JP"/>
              </w:rPr>
            </w:pPr>
            <w:r w:rsidRPr="00C42927">
              <w:rPr>
                <w:rFonts w:ascii="Arial" w:hAnsi="Arial" w:cs="Arial"/>
                <w:b/>
                <w:bCs/>
                <w:color w:val="000000" w:themeColor="text1"/>
                <w:sz w:val="20"/>
              </w:rPr>
              <w:t>Final</w:t>
            </w:r>
            <w:r w:rsidRPr="00C42927">
              <w:rPr>
                <w:rStyle w:val="FootnoteReference"/>
                <w:rFonts w:ascii="Arial" w:hAnsi="Arial" w:cs="Arial"/>
                <w:b/>
                <w:bCs/>
                <w:color w:val="000000" w:themeColor="text1"/>
                <w:sz w:val="20"/>
              </w:rPr>
              <w:footnoteReference w:id="3"/>
            </w:r>
          </w:p>
        </w:tc>
        <w:tc>
          <w:tcPr>
            <w:tcW w:w="2715" w:type="dxa"/>
            <w:vMerge/>
            <w:vAlign w:val="center"/>
          </w:tcPr>
          <w:p w14:paraId="0545076A" w14:textId="77777777" w:rsidR="00D10D8C" w:rsidRPr="00612109" w:rsidRDefault="00D10D8C" w:rsidP="008B05CB">
            <w:pPr>
              <w:spacing w:before="0" w:after="0"/>
              <w:jc w:val="center"/>
              <w:rPr>
                <w:rFonts w:ascii="Arial" w:hAnsi="Arial" w:cs="Arial"/>
                <w:b/>
                <w:bCs/>
                <w:color w:val="000000"/>
                <w:sz w:val="20"/>
                <w:lang w:eastAsia="ja-JP"/>
              </w:rPr>
            </w:pPr>
          </w:p>
        </w:tc>
      </w:tr>
      <w:tr w:rsidR="00D10D8C" w:rsidRPr="00C42927" w14:paraId="14C74440" w14:textId="77777777" w:rsidTr="768906BD">
        <w:trPr>
          <w:trHeight w:val="634"/>
          <w:jc w:val="center"/>
        </w:trPr>
        <w:tc>
          <w:tcPr>
            <w:tcW w:w="2176" w:type="dxa"/>
            <w:vAlign w:val="center"/>
          </w:tcPr>
          <w:p w14:paraId="06A582FD" w14:textId="77777777" w:rsidR="00D10D8C" w:rsidRPr="00936F28" w:rsidRDefault="00D10D8C" w:rsidP="008B05CB">
            <w:pPr>
              <w:spacing w:before="0" w:after="0"/>
              <w:jc w:val="center"/>
              <w:rPr>
                <w:rFonts w:ascii="Arial" w:hAnsi="Arial" w:cs="Arial"/>
                <w:iCs/>
                <w:color w:val="808080" w:themeColor="background1" w:themeShade="80"/>
                <w:sz w:val="20"/>
                <w:u w:val="single"/>
              </w:rPr>
            </w:pPr>
          </w:p>
          <w:p w14:paraId="169ED152" w14:textId="77777777" w:rsidR="00D10D8C" w:rsidRPr="00936F28" w:rsidRDefault="00780D8E" w:rsidP="008B05CB">
            <w:pPr>
              <w:spacing w:before="0" w:after="0"/>
              <w:jc w:val="center"/>
              <w:rPr>
                <w:rFonts w:ascii="Arial" w:hAnsi="Arial" w:cs="Arial"/>
                <w:iCs/>
                <w:color w:val="808080" w:themeColor="background1" w:themeShade="80"/>
                <w:sz w:val="20"/>
                <w:u w:val="single"/>
              </w:rPr>
            </w:pPr>
            <w:sdt>
              <w:sdtPr>
                <w:rPr>
                  <w:rFonts w:ascii="Arial" w:hAnsi="Arial" w:cs="Arial"/>
                  <w:iCs/>
                  <w:color w:val="808080" w:themeColor="background1" w:themeShade="80"/>
                  <w:sz w:val="20"/>
                  <w:u w:val="single"/>
                </w:rPr>
                <w:alias w:val="Results area"/>
                <w:tag w:val="Results"/>
                <w:id w:val="-152755570"/>
                <w:dropDownList>
                  <w:listItem w:displayText="Choose an item." w:value="Choose an item."/>
                  <w:listItem w:displayText="MRA1 Energy generation and access" w:value="MRA1 Energy generation and access"/>
                  <w:listItem w:displayText="MRA2 Low-emission transport" w:value="MRA2 Low-emission transport"/>
                  <w:listItem w:displayText="MRA3 Buildings, cities, industries and appliances" w:value="MRA3 Buildings, cities, industries and appliances"/>
                  <w:listItem w:displayText="MRA4 Forestry and land use" w:value="MRA4 Forestry and land use"/>
                  <w:listItem w:displayText="ARA1 Most vulnerable people and communities" w:value="ARA1 Most vulnerable people and communities"/>
                  <w:listItem w:displayText="ARA2 Health, well-being, food and water security" w:value="ARA2 Health, well-being, food and water security"/>
                  <w:listItem w:displayText="ARA3 Intrastructure and built environment" w:value="ARA3 Intrastructure and built environment"/>
                  <w:listItem w:displayText="ARA4 Ecosystems and ecosystem services" w:value="ARA4 Ecosystems and ecosystem services"/>
                </w:dropDownList>
              </w:sdtPr>
              <w:sdtContent>
                <w:r w:rsidR="00D10D8C" w:rsidRPr="00936F28">
                  <w:rPr>
                    <w:rFonts w:ascii="Arial" w:hAnsi="Arial" w:cs="Arial"/>
                    <w:iCs/>
                    <w:color w:val="808080" w:themeColor="background1" w:themeShade="80"/>
                    <w:sz w:val="20"/>
                    <w:u w:val="single"/>
                  </w:rPr>
                  <w:t>Choose an item.</w:t>
                </w:r>
              </w:sdtContent>
            </w:sdt>
          </w:p>
          <w:p w14:paraId="65D0ED1C" w14:textId="77777777" w:rsidR="00D10D8C" w:rsidRPr="00936F28" w:rsidRDefault="00D10D8C" w:rsidP="008B05CB">
            <w:pPr>
              <w:spacing w:before="0" w:after="0"/>
              <w:jc w:val="center"/>
              <w:rPr>
                <w:rFonts w:ascii="Arial" w:hAnsi="Arial" w:cs="Arial"/>
                <w:iCs/>
                <w:color w:val="808080" w:themeColor="background1" w:themeShade="80"/>
                <w:sz w:val="20"/>
                <w:u w:val="single"/>
              </w:rPr>
            </w:pPr>
          </w:p>
        </w:tc>
        <w:tc>
          <w:tcPr>
            <w:tcW w:w="2428" w:type="dxa"/>
            <w:vAlign w:val="center"/>
          </w:tcPr>
          <w:p w14:paraId="1B253F77" w14:textId="77777777" w:rsidR="00D10D8C" w:rsidRPr="00936F28" w:rsidRDefault="00780D8E" w:rsidP="008B05CB">
            <w:pPr>
              <w:spacing w:before="0" w:after="0"/>
              <w:jc w:val="center"/>
              <w:rPr>
                <w:rFonts w:ascii="Arial" w:hAnsi="Arial" w:cs="Arial"/>
                <w:iCs/>
                <w:color w:val="808080" w:themeColor="background1" w:themeShade="80"/>
                <w:sz w:val="20"/>
                <w:u w:val="single"/>
              </w:rPr>
            </w:pPr>
            <w:sdt>
              <w:sdtPr>
                <w:rPr>
                  <w:rFonts w:ascii="Arial" w:hAnsi="Arial" w:cs="Arial"/>
                  <w:iCs/>
                  <w:color w:val="808080" w:themeColor="background1" w:themeShade="80"/>
                  <w:sz w:val="20"/>
                  <w:u w:val="single"/>
                </w:rPr>
                <w:alias w:val="IRMF indicators"/>
                <w:tag w:val="IRMF indicators"/>
                <w:id w:val="-15861574"/>
                <w:dropDownList>
                  <w:listItem w:displayText="Choose appropriate indicators and supplementary indicators" w:value="Choose appropriate indicators and supplementary indicators"/>
                  <w:listItem w:displayText="Core 1: GHG emissions reduced, avoided or removed/sequestered" w:value="Core 1: GHG emissions reduced, avoided or removed/sequestered"/>
                  <w:listItem w:displayText="Supplementary 1.1: Annual energy savings" w:value="Supplementary 1.1: Annual energy savings"/>
                  <w:listItem w:displayText="Supplementary  1.2: Installed energy stoarage capacity" w:value="Supplementary  1.2: Installed energy stoarage capacity"/>
                  <w:listItem w:displayText="Supplementary 1.3: Installed renewable energy capacity" w:value="Supplementary 1.3: Installed renewable energy capacity"/>
                  <w:listItem w:displayText="Supplementary 1.4: Renewable energy generated" w:value="Supplementary 1.4: Renewable energy generatged"/>
                  <w:listItem w:displayText="Supplementary 1.5 Improved low-emission vehicle fuel economy" w:value="Supplementary 1.5 Improved low-emission vehicle fuel economy"/>
                  <w:listItem w:displayText="Core 2: Direct and indirect beneficiaries reached" w:value="Core 2: Direct and indirect beneficiaries reached"/>
                  <w:listItem w:displayText="Supplementary 2.1: Beneficiaries (female/male) adopting improved and/or new climate-resilient livelihood options" w:value="Supplementary 2.1: Beneficiaries (female/male) adopting improved and/or new climate-resilient livelihood options"/>
                  <w:listItem w:displayText="Supplementary 2.2: Beneficiaries (female/male) with improved food security" w:value="Supplementary 2.2: Beneficiaries (female/male) with improved food security"/>
                  <w:listItem w:displayText="Supplementary 2.3: Beneficiaries (female/male) with more climate-resilient water security" w:value="Supplementary 2.3: Beneficiaries (female/male) with more climate-resilient water security"/>
                  <w:listItem w:displayText="Supplementary 2.4: Beneficiaries (female/male) covered by new or improved early warning systems" w:value="Supplementary 2.4: Beneficiaries (female/male) covered by new or improved early warning systems"/>
                  <w:listItem w:displayText="Supplementary 2.5: Beneficiaries (female/male) adopting innovations that stregthen climate change resilience" w:value="Supplementary 2.5: Beneficiaries (female/male) adopting innovations that stregthen climate change resilience"/>
                  <w:listItem w:displayText="Supplementary 2.6: Beneficiaries (female/male) living in buildings that have increased resilience against climate hazards" w:value="Supplementary 2.6: Beneficiaries (female/male) living in buildings that have increased resilience against climate hazards"/>
                  <w:listItem w:displayText="Supplementary 2.7: Change in expected losses of lives due to the impact of extreme climate-related disasters in the geographic area of the GCF intervention" w:value="Supplementary 2.7: Change in expected losses of lives due to the impact of extreme climate-related disasters in the geographic area of the GCF intervention"/>
                  <w:listItem w:displayText="Core 3: Value of physical assets made more resilient to the effects of climate change and/or more able to reduce GHG emissions" w:value="Core 3: Value of physical assets made more resilient to the effects of climate change and/or more able to reduce GHG emissions"/>
                  <w:listItem w:displayText="Supplementary 3.1: Change in expected losses of economic assets due to the impact of extreme climate-related disasters in te geographic area of the GCF intervention" w:value="Supplementary 3.1: Change in expected losses of economic assets due to the impact of extreme climate-related disasters in te geographic area of the GCF intervention"/>
                  <w:listItem w:displayText="Core 4: Hectares of natural resources brought under improved low-emission and/or climate-resilient management practice" w:value="Core 4: Hectares of natural resources brought under improved low-emission and/or climate-resilient management practice"/>
                  <w:listItem w:displayText="Supplementary 4.1: Hectares of terrestrial forest, terrestrial non-forest, freshwater and coastal marine areas brought under resoration and/or improved ecosystems" w:value="Supplementary 4.1: Hectares of terrestrial forest, terrestrial non-forest, freshwater and coastal marine areas brought under resoration and/or improved ecosystems"/>
                  <w:listItem w:displayText="Supplementary 4.2: Number of livestock brought under sustainable management practices" w:value="Supplementary 4.2: Number of livestock brought under sustainable management practices"/>
                  <w:listItem w:displayText="Supplementary 4.3: Tonnes of fish stock brought under sustainable management practice" w:value="Supplementary 4.3: Tonnes of fish stock brought under sustainable management practice"/>
                </w:dropDownList>
              </w:sdtPr>
              <w:sdtContent>
                <w:r w:rsidR="00D10D8C" w:rsidRPr="00936F28">
                  <w:rPr>
                    <w:rFonts w:ascii="Arial" w:hAnsi="Arial" w:cs="Arial"/>
                    <w:iCs/>
                    <w:color w:val="808080" w:themeColor="background1" w:themeShade="80"/>
                    <w:sz w:val="20"/>
                    <w:u w:val="single"/>
                  </w:rPr>
                  <w:t>Choose appropriate indicators and supplementary indicators</w:t>
                </w:r>
              </w:sdtContent>
            </w:sdt>
          </w:p>
        </w:tc>
        <w:tc>
          <w:tcPr>
            <w:tcW w:w="2430" w:type="dxa"/>
          </w:tcPr>
          <w:p w14:paraId="7F00681B" w14:textId="77777777" w:rsidR="00D10D8C" w:rsidRPr="00C42927" w:rsidRDefault="00D10D8C" w:rsidP="008B05CB">
            <w:pPr>
              <w:spacing w:before="0" w:after="0"/>
              <w:ind w:right="-28"/>
              <w:rPr>
                <w:rFonts w:ascii="Arial" w:hAnsi="Arial" w:cs="Arial"/>
                <w:i/>
                <w:color w:val="7F7F7F" w:themeColor="text1" w:themeTint="80"/>
                <w:sz w:val="18"/>
                <w:szCs w:val="18"/>
                <w:lang w:eastAsia="ja-JP"/>
              </w:rPr>
            </w:pPr>
            <w:r w:rsidRPr="00C42927">
              <w:rPr>
                <w:rFonts w:ascii="Arial" w:hAnsi="Arial" w:cs="Arial"/>
                <w:i/>
                <w:color w:val="7F7F7F" w:themeColor="text1" w:themeTint="80"/>
                <w:sz w:val="18"/>
                <w:szCs w:val="18"/>
                <w:lang w:eastAsia="ja-JP"/>
              </w:rPr>
              <w:t>Sources of information and methods used to collect and report data /information to measure progress against targets</w:t>
            </w:r>
          </w:p>
        </w:tc>
        <w:tc>
          <w:tcPr>
            <w:tcW w:w="1710" w:type="dxa"/>
          </w:tcPr>
          <w:p w14:paraId="4DA6D6A2" w14:textId="77777777" w:rsidR="00D10D8C" w:rsidRPr="00C42927" w:rsidRDefault="00D10D8C" w:rsidP="008B05CB">
            <w:pPr>
              <w:spacing w:before="0" w:after="0"/>
              <w:ind w:right="-28"/>
              <w:rPr>
                <w:rFonts w:ascii="Arial" w:hAnsi="Arial" w:cs="Arial"/>
                <w:i/>
                <w:color w:val="7F7F7F" w:themeColor="text1" w:themeTint="80"/>
                <w:sz w:val="18"/>
                <w:szCs w:val="18"/>
                <w:lang w:eastAsia="ja-JP"/>
              </w:rPr>
            </w:pPr>
            <w:r w:rsidRPr="00C42927">
              <w:rPr>
                <w:rFonts w:ascii="Arial" w:hAnsi="Arial" w:cs="Arial"/>
                <w:i/>
                <w:color w:val="7F7F7F" w:themeColor="text1" w:themeTint="80"/>
                <w:sz w:val="18"/>
                <w:szCs w:val="18"/>
                <w:lang w:eastAsia="ja-JP"/>
              </w:rPr>
              <w:t>The starting point or current value of the indicators before the implementation of the project</w:t>
            </w:r>
          </w:p>
        </w:tc>
        <w:tc>
          <w:tcPr>
            <w:tcW w:w="1574" w:type="dxa"/>
          </w:tcPr>
          <w:p w14:paraId="1484E463" w14:textId="77777777" w:rsidR="00D10D8C" w:rsidRPr="00C42927" w:rsidRDefault="00D10D8C" w:rsidP="008B05CB">
            <w:pPr>
              <w:spacing w:before="0" w:after="0"/>
              <w:ind w:right="-28"/>
              <w:rPr>
                <w:rFonts w:ascii="Arial" w:hAnsi="Arial" w:cs="Arial"/>
                <w:i/>
                <w:color w:val="7F7F7F" w:themeColor="text1" w:themeTint="80"/>
                <w:sz w:val="18"/>
                <w:szCs w:val="18"/>
                <w:lang w:eastAsia="ja-JP"/>
              </w:rPr>
            </w:pPr>
            <w:r w:rsidRPr="00C42927">
              <w:rPr>
                <w:rFonts w:ascii="Arial" w:hAnsi="Arial" w:cs="Arial"/>
                <w:i/>
                <w:color w:val="7F7F7F" w:themeColor="text1" w:themeTint="80"/>
                <w:sz w:val="18"/>
                <w:szCs w:val="18"/>
                <w:lang w:eastAsia="ja-JP"/>
              </w:rPr>
              <w:t>The estimated value of the indicator at the mid-point of the implementation</w:t>
            </w:r>
          </w:p>
        </w:tc>
        <w:tc>
          <w:tcPr>
            <w:tcW w:w="1574" w:type="dxa"/>
          </w:tcPr>
          <w:p w14:paraId="493A7425" w14:textId="77777777" w:rsidR="00D10D8C" w:rsidRPr="00C42927" w:rsidRDefault="00D10D8C" w:rsidP="008B05CB">
            <w:pPr>
              <w:spacing w:before="0" w:after="0"/>
              <w:ind w:right="-28"/>
              <w:rPr>
                <w:rFonts w:ascii="Arial" w:hAnsi="Arial" w:cs="Arial"/>
                <w:i/>
                <w:color w:val="7F7F7F" w:themeColor="text1" w:themeTint="80"/>
                <w:sz w:val="18"/>
                <w:szCs w:val="18"/>
                <w:lang w:eastAsia="ja-JP"/>
              </w:rPr>
            </w:pPr>
            <w:r w:rsidRPr="00C42927">
              <w:rPr>
                <w:rFonts w:ascii="Arial" w:hAnsi="Arial" w:cs="Arial"/>
                <w:i/>
                <w:color w:val="7F7F7F" w:themeColor="text1" w:themeTint="80"/>
                <w:sz w:val="18"/>
                <w:szCs w:val="18"/>
                <w:lang w:eastAsia="ja-JP"/>
              </w:rPr>
              <w:t>The estimated value of the indicator at the completion of the implementation</w:t>
            </w:r>
          </w:p>
        </w:tc>
        <w:tc>
          <w:tcPr>
            <w:tcW w:w="2715" w:type="dxa"/>
          </w:tcPr>
          <w:p w14:paraId="62868289" w14:textId="77777777" w:rsidR="00D10D8C" w:rsidRPr="00C42927" w:rsidRDefault="00D10D8C" w:rsidP="008B05CB">
            <w:pPr>
              <w:spacing w:before="0" w:after="0"/>
              <w:ind w:right="-28"/>
              <w:rPr>
                <w:rFonts w:ascii="Arial" w:hAnsi="Arial" w:cs="Arial"/>
                <w:i/>
                <w:color w:val="7F7F7F" w:themeColor="text1" w:themeTint="80"/>
                <w:sz w:val="18"/>
                <w:szCs w:val="18"/>
                <w:lang w:eastAsia="ja-JP"/>
              </w:rPr>
            </w:pPr>
            <w:r w:rsidRPr="00C42927">
              <w:rPr>
                <w:rFonts w:ascii="Arial" w:hAnsi="Arial" w:cs="Arial"/>
                <w:i/>
                <w:color w:val="7F7F7F" w:themeColor="text1" w:themeTint="80"/>
                <w:sz w:val="18"/>
                <w:szCs w:val="18"/>
                <w:lang w:eastAsia="ja-JP"/>
              </w:rPr>
              <w:t xml:space="preserve">Externalities and factors outside project management's control that may </w:t>
            </w:r>
            <w:proofErr w:type="gramStart"/>
            <w:r w:rsidRPr="00C42927">
              <w:rPr>
                <w:rFonts w:ascii="Arial" w:hAnsi="Arial" w:cs="Arial"/>
                <w:i/>
                <w:color w:val="7F7F7F" w:themeColor="text1" w:themeTint="80"/>
                <w:sz w:val="18"/>
                <w:szCs w:val="18"/>
                <w:lang w:eastAsia="ja-JP"/>
              </w:rPr>
              <w:t>impact  the</w:t>
            </w:r>
            <w:proofErr w:type="gramEnd"/>
            <w:r w:rsidRPr="00C42927">
              <w:rPr>
                <w:rFonts w:ascii="Arial" w:hAnsi="Arial" w:cs="Arial"/>
                <w:i/>
                <w:color w:val="7F7F7F" w:themeColor="text1" w:themeTint="80"/>
                <w:sz w:val="18"/>
                <w:szCs w:val="18"/>
                <w:lang w:eastAsia="ja-JP"/>
              </w:rPr>
              <w:t xml:space="preserve"> outcomes</w:t>
            </w:r>
          </w:p>
          <w:p w14:paraId="5D4AAC77" w14:textId="77777777" w:rsidR="00D10D8C" w:rsidRPr="00C42927" w:rsidRDefault="00D10D8C" w:rsidP="008B05CB">
            <w:pPr>
              <w:spacing w:before="0" w:after="0"/>
              <w:ind w:right="-28"/>
              <w:rPr>
                <w:rFonts w:ascii="Arial" w:hAnsi="Arial" w:cs="Arial"/>
                <w:i/>
                <w:color w:val="7F7F7F" w:themeColor="text1" w:themeTint="80"/>
                <w:sz w:val="18"/>
                <w:szCs w:val="18"/>
                <w:lang w:eastAsia="ja-JP"/>
              </w:rPr>
            </w:pPr>
            <w:r w:rsidRPr="00C42927">
              <w:rPr>
                <w:rFonts w:ascii="Arial" w:hAnsi="Arial" w:cs="Arial"/>
                <w:i/>
                <w:color w:val="7F7F7F" w:themeColor="text1" w:themeTint="80"/>
                <w:sz w:val="18"/>
                <w:szCs w:val="18"/>
                <w:lang w:eastAsia="ja-JP"/>
              </w:rPr>
              <w:t>Data sources and methodologies applied for estimating baseline and targets</w:t>
            </w:r>
          </w:p>
        </w:tc>
      </w:tr>
      <w:tr w:rsidR="00D10D8C" w:rsidRPr="00612109" w14:paraId="4EB36C47" w14:textId="77777777" w:rsidTr="768906BD">
        <w:trPr>
          <w:trHeight w:val="556"/>
          <w:jc w:val="center"/>
        </w:trPr>
        <w:tc>
          <w:tcPr>
            <w:tcW w:w="2176" w:type="dxa"/>
            <w:vAlign w:val="center"/>
          </w:tcPr>
          <w:p w14:paraId="3B91F7C2" w14:textId="77777777" w:rsidR="00D10D8C" w:rsidRPr="00936F28" w:rsidRDefault="00780D8E" w:rsidP="008B05CB">
            <w:pPr>
              <w:spacing w:before="0" w:after="0"/>
              <w:jc w:val="center"/>
              <w:rPr>
                <w:rFonts w:ascii="Arial" w:hAnsi="Arial" w:cs="Arial"/>
                <w:iCs/>
                <w:color w:val="808080" w:themeColor="background1" w:themeShade="80"/>
                <w:sz w:val="20"/>
                <w:u w:val="single"/>
              </w:rPr>
            </w:pPr>
            <w:sdt>
              <w:sdtPr>
                <w:rPr>
                  <w:rFonts w:ascii="Arial" w:hAnsi="Arial" w:cs="Arial"/>
                  <w:iCs/>
                  <w:color w:val="808080" w:themeColor="background1" w:themeShade="80"/>
                  <w:sz w:val="20"/>
                  <w:u w:val="single"/>
                </w:rPr>
                <w:alias w:val="Results area"/>
                <w:tag w:val="Results"/>
                <w:id w:val="1957281628"/>
                <w:dropDownList>
                  <w:listItem w:displayText="Choose an item." w:value="Choose an item."/>
                  <w:listItem w:displayText="MRA1 Energy generation and access" w:value="MRA1 Energy generation and access"/>
                  <w:listItem w:displayText="MRA2 Low-emission transport" w:value="MRA2 Low-emission transport"/>
                  <w:listItem w:displayText="MRA3 Buildings, cities, industries and appliances" w:value="MRA3 Buildings, cities, industries and appliances"/>
                  <w:listItem w:displayText="MRA4 Forestry and land use" w:value="MRA4 Forestry and land use"/>
                  <w:listItem w:displayText="ARA1 Most vulnerable people and communities" w:value="ARA1 Most vulnerable people and communities"/>
                  <w:listItem w:displayText="ARA2 Health, well-being, food and water security" w:value="ARA2 Health, well-being, food and water security"/>
                  <w:listItem w:displayText="ARA3 Intrastructure and built environment" w:value="ARA3 Intrastructure and built environment"/>
                  <w:listItem w:displayText="ARA4 Ecosystems and ecosystem services" w:value="ARA4 Ecosystems and ecosystem services"/>
                </w:dropDownList>
              </w:sdtPr>
              <w:sdtContent>
                <w:r w:rsidR="00D10D8C" w:rsidRPr="00936F28">
                  <w:rPr>
                    <w:rFonts w:ascii="Arial" w:hAnsi="Arial" w:cs="Arial"/>
                    <w:iCs/>
                    <w:color w:val="808080" w:themeColor="background1" w:themeShade="80"/>
                    <w:sz w:val="20"/>
                    <w:u w:val="single"/>
                  </w:rPr>
                  <w:t>Choose an item.</w:t>
                </w:r>
              </w:sdtContent>
            </w:sdt>
          </w:p>
          <w:p w14:paraId="69DAA344" w14:textId="77777777" w:rsidR="00D10D8C" w:rsidRPr="00936F28" w:rsidRDefault="00D10D8C" w:rsidP="008B05CB">
            <w:pPr>
              <w:spacing w:before="0" w:after="0"/>
              <w:jc w:val="center"/>
              <w:rPr>
                <w:rFonts w:ascii="Arial" w:hAnsi="Arial" w:cs="Arial"/>
                <w:iCs/>
                <w:color w:val="808080" w:themeColor="background1" w:themeShade="80"/>
                <w:sz w:val="20"/>
                <w:u w:val="single"/>
              </w:rPr>
            </w:pPr>
          </w:p>
        </w:tc>
        <w:tc>
          <w:tcPr>
            <w:tcW w:w="2428" w:type="dxa"/>
            <w:vAlign w:val="center"/>
          </w:tcPr>
          <w:p w14:paraId="03B66716" w14:textId="77777777" w:rsidR="00D10D8C" w:rsidRPr="00936F28" w:rsidDel="00AD45BE" w:rsidRDefault="00780D8E" w:rsidP="008B05CB">
            <w:pPr>
              <w:spacing w:before="0" w:after="0"/>
              <w:jc w:val="center"/>
              <w:rPr>
                <w:rFonts w:ascii="Arial" w:hAnsi="Arial" w:cs="Arial"/>
                <w:iCs/>
                <w:color w:val="808080" w:themeColor="background1" w:themeShade="80"/>
                <w:sz w:val="20"/>
                <w:u w:val="single"/>
              </w:rPr>
            </w:pPr>
            <w:sdt>
              <w:sdtPr>
                <w:rPr>
                  <w:rFonts w:ascii="Arial" w:hAnsi="Arial" w:cs="Arial"/>
                  <w:iCs/>
                  <w:color w:val="808080" w:themeColor="background1" w:themeShade="80"/>
                  <w:sz w:val="20"/>
                  <w:u w:val="single"/>
                </w:rPr>
                <w:alias w:val="IRMF indicators"/>
                <w:tag w:val="IRMF indicators"/>
                <w:id w:val="-2056541690"/>
                <w:dropDownList>
                  <w:listItem w:displayText="Choose appropriate indicators and supplementary indicators" w:value="Choose appropriate indicators and supplementary indicators"/>
                  <w:listItem w:displayText="Core 1: GHG emissions reduced, avoided or removed/sequestered" w:value="Core 1: GHG emissions reduced, avoided or removed/sequestered"/>
                  <w:listItem w:displayText="Supplementary 1.1: Annual energy savings" w:value="Supplementary 1.1: Annual energy savings"/>
                  <w:listItem w:displayText="Supplementary  1.2: Installed energy stoarage capacity" w:value="Supplementary  1.2: Installed energy stoarage capacity"/>
                  <w:listItem w:displayText="Supplementary 1.3: Installed renewable energy capacity" w:value="Supplementary 1.3: Installed renewable energy capacity"/>
                  <w:listItem w:displayText="Supplementary 1.4: Renewable energy generated" w:value="Supplementary 1.4: Renewable energy generatged"/>
                  <w:listItem w:displayText="Supplementary 1.5 Improved low-emission vehicle fuel economy" w:value="Supplementary 1.5 Improved low-emission vehicle fuel economy"/>
                  <w:listItem w:displayText="Core 2: Direct and indirect beneficiaries reached" w:value="Core 2: Direct and indirect beneficiaries reached"/>
                  <w:listItem w:displayText="Supplementary 2.1: Beneficiaries (female/male) adopting improved and/or new climate-resilient livelihood options" w:value="Supplementary 2.1: Beneficiaries (female/male) adopting improved and/or new climate-resilient livelihood options"/>
                  <w:listItem w:displayText="Supplementary 2.2: Beneficiaries (female/male) with improved food security" w:value="Supplementary 2.2: Beneficiaries (female/male) with improved food security"/>
                  <w:listItem w:displayText="Supplementary 2.3: Beneficiaries (female/male) with more climate-resilient water security" w:value="Supplementary 2.3: Beneficiaries (female/male) with more climate-resilient water security"/>
                  <w:listItem w:displayText="Supplementary 2.4: Beneficiaries (female/male) covered by new or improved early warning systems" w:value="Supplementary 2.4: Beneficiaries (female/male) covered by new or improved early warning systems"/>
                  <w:listItem w:displayText="Supplementary 2.5: Beneficiaries (female/male) adopting innovations that stregthen climate change resilience" w:value="Supplementary 2.5: Beneficiaries (female/male) adopting innovations that stregthen climate change resilience"/>
                  <w:listItem w:displayText="Supplementary 2.6: Beneficiaries (female/male) living in buildings that have increased resilience against climate hazards" w:value="Supplementary 2.6: Beneficiaries (female/male) living in buildings that have increased resilience against climate hazards"/>
                  <w:listItem w:displayText="Supplementary 2.7: Change in expected losses of lives due to the impact of extreme climate-related disasters in the geographic area of the GCF intervention" w:value="Supplementary 2.7: Change in expected losses of lives due to the impact of extreme climate-related disasters in the geographic area of the GCF intervention"/>
                  <w:listItem w:displayText="Core 3: Value of physical assets made more resilient to the effects of climate change and/or more able to reduce GHG emissions" w:value="Core 3: Value of physical assets made more resilient to the effects of climate change and/or more able to reduce GHG emissions"/>
                  <w:listItem w:displayText="Supplementary 3.1: Change in expected losses of economic assets due to the impact of extreme climate-related disasters in te geographic area of the GCF intervention" w:value="Supplementary 3.1: Change in expected losses of economic assets due to the impact of extreme climate-related disasters in te geographic area of the GCF intervention"/>
                  <w:listItem w:displayText="Core 4: Hectares of natural resources brought under improved low-emission and/or climate-resilient management practice" w:value="Core 4: Hectares of natural resources brought under improved low-emission and/or climate-resilient management practice"/>
                  <w:listItem w:displayText="Supplementary 4.1: Hectares of terrestrial forest, terrestrial non-forest, freshwater and coastal marine areas brought under resoration and/or improved ecosystems" w:value="Supplementary 4.1: Hectares of terrestrial forest, terrestrial non-forest, freshwater and coastal marine areas brought under resoration and/or improved ecosystems"/>
                  <w:listItem w:displayText="Supplementary 4.2: Number of livestock brought under sustainable management practices" w:value="Supplementary 4.2: Number of livestock brought under sustainable management practices"/>
                  <w:listItem w:displayText="Supplementary 4.3: Tonnes of fish stock brought under sustainable management practice" w:value="Supplementary 4.3: Tonnes of fish stock brought under sustainable management practice"/>
                </w:dropDownList>
              </w:sdtPr>
              <w:sdtContent>
                <w:r w:rsidR="00D10D8C" w:rsidRPr="00936F28">
                  <w:rPr>
                    <w:rFonts w:ascii="Arial" w:hAnsi="Arial" w:cs="Arial"/>
                    <w:iCs/>
                    <w:color w:val="808080" w:themeColor="background1" w:themeShade="80"/>
                    <w:sz w:val="20"/>
                    <w:u w:val="single"/>
                  </w:rPr>
                  <w:t>Choose appropriate indicators and supplementary indicators</w:t>
                </w:r>
              </w:sdtContent>
            </w:sdt>
          </w:p>
        </w:tc>
        <w:tc>
          <w:tcPr>
            <w:tcW w:w="2430" w:type="dxa"/>
          </w:tcPr>
          <w:p w14:paraId="079D6261" w14:textId="77777777" w:rsidR="00D10D8C" w:rsidRPr="00612109" w:rsidRDefault="00D10D8C" w:rsidP="008B05CB">
            <w:pPr>
              <w:spacing w:before="0" w:after="0"/>
              <w:rPr>
                <w:rFonts w:ascii="Arial" w:hAnsi="Arial" w:cs="Arial"/>
                <w:sz w:val="20"/>
              </w:rPr>
            </w:pPr>
          </w:p>
        </w:tc>
        <w:tc>
          <w:tcPr>
            <w:tcW w:w="1710" w:type="dxa"/>
          </w:tcPr>
          <w:p w14:paraId="3BD3DD3C" w14:textId="77777777" w:rsidR="00D10D8C" w:rsidRPr="00612109" w:rsidRDefault="00D10D8C" w:rsidP="008B05CB">
            <w:pPr>
              <w:spacing w:before="0" w:after="0"/>
              <w:rPr>
                <w:rFonts w:ascii="Arial" w:hAnsi="Arial" w:cs="Arial"/>
                <w:sz w:val="20"/>
              </w:rPr>
            </w:pPr>
          </w:p>
        </w:tc>
        <w:tc>
          <w:tcPr>
            <w:tcW w:w="1574" w:type="dxa"/>
          </w:tcPr>
          <w:p w14:paraId="49DB10E7" w14:textId="77777777" w:rsidR="00D10D8C" w:rsidRPr="00612109" w:rsidRDefault="00D10D8C" w:rsidP="008B05CB">
            <w:pPr>
              <w:spacing w:before="0" w:after="0"/>
              <w:rPr>
                <w:rFonts w:ascii="Arial" w:hAnsi="Arial" w:cs="Arial"/>
                <w:sz w:val="20"/>
              </w:rPr>
            </w:pPr>
          </w:p>
        </w:tc>
        <w:tc>
          <w:tcPr>
            <w:tcW w:w="1574" w:type="dxa"/>
          </w:tcPr>
          <w:p w14:paraId="74243A0B" w14:textId="77777777" w:rsidR="00D10D8C" w:rsidRPr="00612109" w:rsidRDefault="00D10D8C" w:rsidP="008B05CB">
            <w:pPr>
              <w:spacing w:before="0" w:after="0"/>
              <w:rPr>
                <w:rFonts w:ascii="Arial" w:hAnsi="Arial" w:cs="Arial"/>
                <w:sz w:val="20"/>
              </w:rPr>
            </w:pPr>
          </w:p>
        </w:tc>
        <w:tc>
          <w:tcPr>
            <w:tcW w:w="2715" w:type="dxa"/>
          </w:tcPr>
          <w:p w14:paraId="2CD3A6D1" w14:textId="77777777" w:rsidR="00D10D8C" w:rsidRPr="00612109" w:rsidRDefault="00D10D8C" w:rsidP="008B05CB">
            <w:pPr>
              <w:spacing w:before="0" w:after="0"/>
              <w:rPr>
                <w:rFonts w:ascii="Arial" w:hAnsi="Arial" w:cs="Arial"/>
                <w:sz w:val="20"/>
              </w:rPr>
            </w:pPr>
          </w:p>
        </w:tc>
      </w:tr>
      <w:tr w:rsidR="00D10D8C" w:rsidRPr="00612109" w14:paraId="591AB31F" w14:textId="77777777" w:rsidTr="768906BD">
        <w:trPr>
          <w:trHeight w:val="556"/>
          <w:jc w:val="center"/>
        </w:trPr>
        <w:tc>
          <w:tcPr>
            <w:tcW w:w="2176" w:type="dxa"/>
            <w:vAlign w:val="center"/>
          </w:tcPr>
          <w:p w14:paraId="544DBD27" w14:textId="77777777" w:rsidR="00D10D8C" w:rsidRPr="00936F28" w:rsidRDefault="00780D8E" w:rsidP="008B05CB">
            <w:pPr>
              <w:spacing w:before="0" w:after="0"/>
              <w:jc w:val="center"/>
              <w:rPr>
                <w:rFonts w:ascii="Arial" w:hAnsi="Arial" w:cs="Arial"/>
                <w:iCs/>
                <w:color w:val="808080" w:themeColor="background1" w:themeShade="80"/>
                <w:sz w:val="20"/>
                <w:u w:val="single"/>
              </w:rPr>
            </w:pPr>
            <w:sdt>
              <w:sdtPr>
                <w:rPr>
                  <w:rFonts w:ascii="Arial" w:hAnsi="Arial" w:cs="Arial"/>
                  <w:iCs/>
                  <w:color w:val="808080" w:themeColor="background1" w:themeShade="80"/>
                  <w:sz w:val="20"/>
                  <w:u w:val="single"/>
                </w:rPr>
                <w:alias w:val="Results area"/>
                <w:tag w:val="Results"/>
                <w:id w:val="69852353"/>
                <w:dropDownList>
                  <w:listItem w:displayText="Choose an item." w:value="Choose an item."/>
                  <w:listItem w:displayText="MRA1 Energy generation and access" w:value="MRA1 Energy generation and access"/>
                  <w:listItem w:displayText="MRA2 Low-emission transport" w:value="MRA2 Low-emission transport"/>
                  <w:listItem w:displayText="MRA3 Buildings, cities, industries and appliances" w:value="MRA3 Buildings, cities, industries and appliances"/>
                  <w:listItem w:displayText="MRA4 Forestry and land use" w:value="MRA4 Forestry and land use"/>
                  <w:listItem w:displayText="ARA1 Most vulnerable people and communities" w:value="ARA1 Most vulnerable people and communities"/>
                  <w:listItem w:displayText="ARA2 Health, well-being, food and water security" w:value="ARA2 Health, well-being, food and water security"/>
                  <w:listItem w:displayText="ARA3 Intrastructure and built environment" w:value="ARA3 Intrastructure and built environment"/>
                  <w:listItem w:displayText="ARA4 Ecosystems and ecosystem services" w:value="ARA4 Ecosystems and ecosystem services"/>
                </w:dropDownList>
              </w:sdtPr>
              <w:sdtContent>
                <w:r w:rsidR="00D10D8C" w:rsidRPr="00936F28">
                  <w:rPr>
                    <w:rFonts w:ascii="Arial" w:hAnsi="Arial" w:cs="Arial"/>
                    <w:iCs/>
                    <w:color w:val="808080" w:themeColor="background1" w:themeShade="80"/>
                    <w:sz w:val="20"/>
                    <w:u w:val="single"/>
                  </w:rPr>
                  <w:t>Choose an item.</w:t>
                </w:r>
              </w:sdtContent>
            </w:sdt>
          </w:p>
          <w:p w14:paraId="455E6772" w14:textId="77777777" w:rsidR="00D10D8C" w:rsidRPr="00936F28" w:rsidRDefault="00D10D8C" w:rsidP="008B05CB">
            <w:pPr>
              <w:spacing w:before="0" w:after="0"/>
              <w:jc w:val="center"/>
              <w:rPr>
                <w:rFonts w:ascii="Arial" w:hAnsi="Arial" w:cs="Arial"/>
                <w:iCs/>
                <w:color w:val="808080" w:themeColor="background1" w:themeShade="80"/>
                <w:sz w:val="20"/>
                <w:u w:val="single"/>
              </w:rPr>
            </w:pPr>
          </w:p>
        </w:tc>
        <w:tc>
          <w:tcPr>
            <w:tcW w:w="2428" w:type="dxa"/>
            <w:vAlign w:val="center"/>
          </w:tcPr>
          <w:p w14:paraId="51B357EE" w14:textId="77777777" w:rsidR="00D10D8C" w:rsidRPr="00936F28" w:rsidDel="00AD45BE" w:rsidRDefault="00780D8E" w:rsidP="008B05CB">
            <w:pPr>
              <w:spacing w:before="0" w:after="0"/>
              <w:jc w:val="center"/>
              <w:rPr>
                <w:rFonts w:ascii="Arial" w:hAnsi="Arial" w:cs="Arial"/>
                <w:iCs/>
                <w:color w:val="808080" w:themeColor="background1" w:themeShade="80"/>
                <w:sz w:val="20"/>
                <w:u w:val="single"/>
              </w:rPr>
            </w:pPr>
            <w:sdt>
              <w:sdtPr>
                <w:rPr>
                  <w:rFonts w:ascii="Arial" w:hAnsi="Arial" w:cs="Arial"/>
                  <w:iCs/>
                  <w:color w:val="808080" w:themeColor="background1" w:themeShade="80"/>
                  <w:sz w:val="20"/>
                  <w:u w:val="single"/>
                </w:rPr>
                <w:alias w:val="IRMF indicators"/>
                <w:tag w:val="IRMF indicators"/>
                <w:id w:val="1126664025"/>
                <w:dropDownList>
                  <w:listItem w:displayText="Choose appropriate indicators and supplementary indicators" w:value="Choose appropriate indicators and supplementary indicators"/>
                  <w:listItem w:displayText="Core 1: GHG emissions reduced, avoided or removed/sequestered" w:value="Core 1: GHG emissions reduced, avoided or removed/sequestered"/>
                  <w:listItem w:displayText="Supplementary 1.1: Annual energy savings" w:value="Supplementary 1.1: Annual energy savings"/>
                  <w:listItem w:displayText="Supplementary  1.2: Installed energy stoarage capacity" w:value="Supplementary  1.2: Installed energy stoarage capacity"/>
                  <w:listItem w:displayText="Supplementary 1.3: Installed renewable energy capacity" w:value="Supplementary 1.3: Installed renewable energy capacity"/>
                  <w:listItem w:displayText="Supplementary 1.4: Renewable energy generated" w:value="Supplementary 1.4: Renewable energy generatged"/>
                  <w:listItem w:displayText="Supplementary 1.5 Improved low-emission vehicle fuel economy" w:value="Supplementary 1.5 Improved low-emission vehicle fuel economy"/>
                  <w:listItem w:displayText="Core 2: Direct and indirect beneficiaries reached" w:value="Core 2: Direct and indirect beneficiaries reached"/>
                  <w:listItem w:displayText="Supplementary 2.1: Beneficiaries (female/male) adopting improved and/or new climate-resilient livelihood options" w:value="Supplementary 2.1: Beneficiaries (female/male) adopting improved and/or new climate-resilient livelihood options"/>
                  <w:listItem w:displayText="Supplementary 2.2: Beneficiaries (female/male) with improved food security" w:value="Supplementary 2.2: Beneficiaries (female/male) with improved food security"/>
                  <w:listItem w:displayText="Supplementary 2.3: Beneficiaries (female/male) with more climate-resilient water security" w:value="Supplementary 2.3: Beneficiaries (female/male) with more climate-resilient water security"/>
                  <w:listItem w:displayText="Supplementary 2.4: Beneficiaries (female/male) covered by new or improved early warning systems" w:value="Supplementary 2.4: Beneficiaries (female/male) covered by new or improved early warning systems"/>
                  <w:listItem w:displayText="Supplementary 2.5: Beneficiaries (female/male) adopting innovations that stregthen climate change resilience" w:value="Supplementary 2.5: Beneficiaries (female/male) adopting innovations that stregthen climate change resilience"/>
                  <w:listItem w:displayText="Supplementary 2.6: Beneficiaries (female/male) living in buildings that have increased resilience against climate hazards" w:value="Supplementary 2.6: Beneficiaries (female/male) living in buildings that have increased resilience against climate hazards"/>
                  <w:listItem w:displayText="Supplementary 2.7: Change in expected losses of lives due to the impact of extreme climate-related disasters in the geographic area of the GCF intervention" w:value="Supplementary 2.7: Change in expected losses of lives due to the impact of extreme climate-related disasters in the geographic area of the GCF intervention"/>
                  <w:listItem w:displayText="Core 3: Value of physical assets made more resilient to the effects of climate change and/or more able to reduce GHG emissions" w:value="Core 3: Value of physical assets made more resilient to the effects of climate change and/or more able to reduce GHG emissions"/>
                  <w:listItem w:displayText="Supplementary 3.1: Change in expected losses of economic assets due to the impact of extreme climate-related disasters in te geographic area of the GCF intervention" w:value="Supplementary 3.1: Change in expected losses of economic assets due to the impact of extreme climate-related disasters in te geographic area of the GCF intervention"/>
                  <w:listItem w:displayText="Core 4: Hectares of natural resources brought under improved low-emission and/or climate-resilient management practice" w:value="Core 4: Hectares of natural resources brought under improved low-emission and/or climate-resilient management practice"/>
                  <w:listItem w:displayText="Supplementary 4.1: Hectares of terrestrial forest, terrestrial non-forest, freshwater and coastal marine areas brought under resoration and/or improved ecosystems" w:value="Supplementary 4.1: Hectares of terrestrial forest, terrestrial non-forest, freshwater and coastal marine areas brought under resoration and/or improved ecosystems"/>
                  <w:listItem w:displayText="Supplementary 4.2: Number of livestock brought under sustainable management practices" w:value="Supplementary 4.2: Number of livestock brought under sustainable management practices"/>
                  <w:listItem w:displayText="Supplementary 4.3: Tonnes of fish stock brought under sustainable management practice" w:value="Supplementary 4.3: Tonnes of fish stock brought under sustainable management practice"/>
                </w:dropDownList>
              </w:sdtPr>
              <w:sdtContent>
                <w:r w:rsidR="00D10D8C" w:rsidRPr="00936F28">
                  <w:rPr>
                    <w:rFonts w:ascii="Arial" w:hAnsi="Arial" w:cs="Arial"/>
                    <w:iCs/>
                    <w:color w:val="808080" w:themeColor="background1" w:themeShade="80"/>
                    <w:sz w:val="20"/>
                    <w:u w:val="single"/>
                  </w:rPr>
                  <w:t>Choose appropriate indicators and supplementary indicators</w:t>
                </w:r>
              </w:sdtContent>
            </w:sdt>
          </w:p>
        </w:tc>
        <w:tc>
          <w:tcPr>
            <w:tcW w:w="2430" w:type="dxa"/>
          </w:tcPr>
          <w:p w14:paraId="6841254B" w14:textId="77777777" w:rsidR="00D10D8C" w:rsidRPr="00612109" w:rsidRDefault="00D10D8C" w:rsidP="008B05CB">
            <w:pPr>
              <w:spacing w:before="0" w:after="0"/>
              <w:rPr>
                <w:rFonts w:ascii="Arial" w:hAnsi="Arial" w:cs="Arial"/>
                <w:sz w:val="20"/>
              </w:rPr>
            </w:pPr>
          </w:p>
        </w:tc>
        <w:tc>
          <w:tcPr>
            <w:tcW w:w="1710" w:type="dxa"/>
          </w:tcPr>
          <w:p w14:paraId="2640944D" w14:textId="77777777" w:rsidR="00D10D8C" w:rsidRPr="00612109" w:rsidRDefault="00D10D8C" w:rsidP="008B05CB">
            <w:pPr>
              <w:spacing w:before="0" w:after="0"/>
              <w:rPr>
                <w:rFonts w:ascii="Arial" w:hAnsi="Arial" w:cs="Arial"/>
                <w:sz w:val="20"/>
              </w:rPr>
            </w:pPr>
          </w:p>
        </w:tc>
        <w:tc>
          <w:tcPr>
            <w:tcW w:w="1574" w:type="dxa"/>
          </w:tcPr>
          <w:p w14:paraId="16861096" w14:textId="77777777" w:rsidR="00D10D8C" w:rsidRPr="00612109" w:rsidRDefault="00D10D8C" w:rsidP="008B05CB">
            <w:pPr>
              <w:spacing w:before="0" w:after="0"/>
              <w:rPr>
                <w:rFonts w:ascii="Arial" w:hAnsi="Arial" w:cs="Arial"/>
                <w:sz w:val="20"/>
              </w:rPr>
            </w:pPr>
          </w:p>
        </w:tc>
        <w:tc>
          <w:tcPr>
            <w:tcW w:w="1574" w:type="dxa"/>
          </w:tcPr>
          <w:p w14:paraId="30371054" w14:textId="77777777" w:rsidR="00D10D8C" w:rsidRPr="00612109" w:rsidRDefault="00D10D8C" w:rsidP="008B05CB">
            <w:pPr>
              <w:spacing w:before="0" w:after="0"/>
              <w:rPr>
                <w:rFonts w:ascii="Arial" w:hAnsi="Arial" w:cs="Arial"/>
                <w:sz w:val="20"/>
              </w:rPr>
            </w:pPr>
          </w:p>
        </w:tc>
        <w:tc>
          <w:tcPr>
            <w:tcW w:w="2715" w:type="dxa"/>
          </w:tcPr>
          <w:p w14:paraId="4B7A2515" w14:textId="77777777" w:rsidR="00D10D8C" w:rsidRDefault="00D10D8C" w:rsidP="008B05CB">
            <w:pPr>
              <w:spacing w:before="0" w:after="0"/>
              <w:rPr>
                <w:rFonts w:ascii="Arial" w:hAnsi="Arial" w:cs="Arial"/>
                <w:sz w:val="20"/>
              </w:rPr>
            </w:pPr>
          </w:p>
          <w:p w14:paraId="27ED63CF" w14:textId="77777777" w:rsidR="00D10D8C" w:rsidRPr="00612109" w:rsidRDefault="00D10D8C" w:rsidP="008B05CB">
            <w:pPr>
              <w:spacing w:before="0" w:after="0"/>
              <w:rPr>
                <w:rFonts w:ascii="Arial" w:hAnsi="Arial" w:cs="Arial"/>
                <w:sz w:val="20"/>
              </w:rPr>
            </w:pPr>
          </w:p>
        </w:tc>
      </w:tr>
    </w:tbl>
    <w:p w14:paraId="43A6EBA6" w14:textId="25762EBC" w:rsidR="00D10D8C" w:rsidRDefault="00D10D8C" w:rsidP="00A1550D">
      <w:pPr>
        <w:spacing w:after="0"/>
        <w:rPr>
          <w:rFonts w:ascii="Arial" w:hAnsi="Arial" w:cs="Arial"/>
          <w:b/>
          <w:szCs w:val="24"/>
        </w:rPr>
      </w:pPr>
    </w:p>
    <w:p w14:paraId="41EBB9AA" w14:textId="77777777" w:rsidR="00D10D8C" w:rsidRDefault="00D10D8C">
      <w:pPr>
        <w:widowControl/>
        <w:spacing w:before="0" w:after="0"/>
        <w:rPr>
          <w:rFonts w:ascii="Arial" w:hAnsi="Arial" w:cs="Arial"/>
          <w:b/>
          <w:szCs w:val="24"/>
        </w:rPr>
      </w:pPr>
      <w:r>
        <w:rPr>
          <w:rFonts w:ascii="Arial" w:hAnsi="Arial" w:cs="Arial"/>
          <w:b/>
          <w:szCs w:val="24"/>
        </w:rPr>
        <w:br w:type="page"/>
      </w:r>
    </w:p>
    <w:p w14:paraId="31D0771C" w14:textId="77777777" w:rsidR="00D10D8C" w:rsidRPr="00D10D8C" w:rsidRDefault="00D10D8C" w:rsidP="00A1550D">
      <w:pPr>
        <w:spacing w:after="0"/>
        <w:rPr>
          <w:rFonts w:ascii="Arial" w:hAnsi="Arial" w:cs="Arial"/>
          <w:b/>
          <w:szCs w:val="24"/>
        </w:rPr>
      </w:pPr>
    </w:p>
    <w:tbl>
      <w:tblPr>
        <w:tblStyle w:val="TableGrid"/>
        <w:tblW w:w="5224" w:type="pct"/>
        <w:jc w:val="center"/>
        <w:tblLayout w:type="fixed"/>
        <w:tblLook w:val="04A0" w:firstRow="1" w:lastRow="0" w:firstColumn="1" w:lastColumn="0" w:noHBand="0" w:noVBand="1"/>
      </w:tblPr>
      <w:tblGrid>
        <w:gridCol w:w="2413"/>
        <w:gridCol w:w="2414"/>
        <w:gridCol w:w="2414"/>
        <w:gridCol w:w="2414"/>
        <w:gridCol w:w="2414"/>
        <w:gridCol w:w="2420"/>
      </w:tblGrid>
      <w:tr w:rsidR="00A1550D" w:rsidRPr="0041193B" w14:paraId="40266D43" w14:textId="77777777" w:rsidTr="00F27F7C">
        <w:trPr>
          <w:trHeight w:val="403"/>
          <w:jc w:val="center"/>
        </w:trPr>
        <w:tc>
          <w:tcPr>
            <w:tcW w:w="5000" w:type="pct"/>
            <w:gridSpan w:val="6"/>
            <w:shd w:val="clear" w:color="auto" w:fill="F2F2F2" w:themeFill="background1" w:themeFillShade="F2"/>
            <w:vAlign w:val="center"/>
          </w:tcPr>
          <w:p w14:paraId="7EBD5302" w14:textId="64537D96" w:rsidR="00A1550D" w:rsidRPr="0041193B" w:rsidRDefault="00426233" w:rsidP="008B05CB">
            <w:pPr>
              <w:spacing w:after="0"/>
              <w:rPr>
                <w:rFonts w:ascii="Arial" w:hAnsi="Arial" w:cs="Arial"/>
                <w:b/>
                <w:color w:val="006600"/>
                <w:sz w:val="20"/>
                <w:lang w:eastAsia="ja-JP"/>
              </w:rPr>
            </w:pPr>
            <w:r>
              <w:rPr>
                <w:rFonts w:ascii="Arial" w:hAnsi="Arial" w:cs="Arial"/>
                <w:b/>
                <w:color w:val="24634F"/>
                <w:sz w:val="20"/>
                <w:lang w:eastAsia="ja-JP"/>
              </w:rPr>
              <w:t>2.2</w:t>
            </w:r>
            <w:r w:rsidR="00A1550D" w:rsidRPr="00F0068E">
              <w:rPr>
                <w:rFonts w:ascii="Arial" w:hAnsi="Arial" w:cs="Arial"/>
                <w:b/>
                <w:color w:val="24634F"/>
                <w:sz w:val="20"/>
                <w:lang w:eastAsia="ja-JP"/>
              </w:rPr>
              <w:t>. GCF Outcome level: Enabling environment (IRMF core indicators 5-8 as applicable)</w:t>
            </w:r>
            <w:r w:rsidR="00A1550D" w:rsidRPr="00EA2B82">
              <w:rPr>
                <w:rFonts w:ascii="Arial" w:hAnsi="Arial" w:cs="Arial"/>
                <w:b/>
                <w:color w:val="FF0000"/>
                <w:sz w:val="20"/>
                <w:lang w:eastAsia="ja-JP"/>
              </w:rPr>
              <w:t xml:space="preserve"> </w:t>
            </w:r>
          </w:p>
        </w:tc>
      </w:tr>
      <w:tr w:rsidR="00A1550D" w:rsidRPr="00937881" w14:paraId="65B93836" w14:textId="77777777" w:rsidTr="00F27F7C">
        <w:trPr>
          <w:trHeight w:val="745"/>
          <w:jc w:val="center"/>
        </w:trPr>
        <w:tc>
          <w:tcPr>
            <w:tcW w:w="5000" w:type="pct"/>
            <w:gridSpan w:val="6"/>
          </w:tcPr>
          <w:p w14:paraId="1D3A6ECC" w14:textId="77777777" w:rsidR="00A1550D" w:rsidRPr="00937881" w:rsidRDefault="00A1550D" w:rsidP="008B05CB">
            <w:pPr>
              <w:spacing w:before="40" w:after="40"/>
              <w:ind w:right="-28"/>
              <w:rPr>
                <w:rFonts w:ascii="Arial" w:hAnsi="Arial" w:cs="Arial"/>
                <w:i/>
                <w:color w:val="000000" w:themeColor="text1"/>
                <w:sz w:val="20"/>
                <w:lang w:eastAsia="ja-JP"/>
              </w:rPr>
            </w:pPr>
            <w:r w:rsidRPr="00F0068E">
              <w:rPr>
                <w:rFonts w:ascii="Arial" w:hAnsi="Arial" w:cs="Arial"/>
                <w:i/>
                <w:color w:val="7F7F7F" w:themeColor="text1" w:themeTint="80"/>
                <w:sz w:val="18"/>
                <w:szCs w:val="18"/>
                <w:lang w:eastAsia="ja-JP"/>
              </w:rPr>
              <w:t>Select at least two relevant IRMF core (enabling environment) indicators to monitor and elaborate the baseline context and project/programme’s targeted outcome against the respective indicators. Rate the current state (baseline) vis-à-vis the target scenario and select the geographical scope of the outcome to be assessed. Describe how the project/programme will contribute towards the target scenario. Refer to a case example in the accompanying guidance to complete this section.</w:t>
            </w:r>
          </w:p>
        </w:tc>
      </w:tr>
      <w:tr w:rsidR="00A1550D" w:rsidRPr="00C42927" w14:paraId="63ED3852" w14:textId="77777777" w:rsidTr="00F27F7C">
        <w:trPr>
          <w:trHeight w:val="628"/>
          <w:jc w:val="center"/>
        </w:trPr>
        <w:tc>
          <w:tcPr>
            <w:tcW w:w="833" w:type="pct"/>
            <w:shd w:val="clear" w:color="auto" w:fill="F2F2F2" w:themeFill="background1" w:themeFillShade="F2"/>
            <w:vAlign w:val="center"/>
          </w:tcPr>
          <w:p w14:paraId="0DAE60FD" w14:textId="41F236CA" w:rsidR="00A1550D" w:rsidRPr="00C42927" w:rsidRDefault="00426233" w:rsidP="008B05CB">
            <w:pPr>
              <w:spacing w:after="0"/>
              <w:jc w:val="center"/>
              <w:rPr>
                <w:rFonts w:ascii="Arial" w:hAnsi="Arial" w:cs="Arial"/>
                <w:b/>
                <w:bCs/>
                <w:color w:val="000000" w:themeColor="text1"/>
                <w:sz w:val="20"/>
                <w:lang w:eastAsia="ja-JP"/>
              </w:rPr>
            </w:pPr>
            <w:r>
              <w:rPr>
                <w:rFonts w:ascii="Arial" w:hAnsi="Arial" w:cs="Arial"/>
                <w:b/>
                <w:bCs/>
                <w:color w:val="000000" w:themeColor="text1"/>
                <w:sz w:val="20"/>
                <w:lang w:eastAsia="ja-JP"/>
              </w:rPr>
              <w:t xml:space="preserve">IRMF </w:t>
            </w:r>
            <w:r w:rsidR="00A1550D" w:rsidRPr="00C42927">
              <w:rPr>
                <w:rFonts w:ascii="Arial" w:hAnsi="Arial" w:cs="Arial"/>
                <w:b/>
                <w:bCs/>
                <w:color w:val="000000" w:themeColor="text1"/>
                <w:sz w:val="20"/>
                <w:lang w:eastAsia="ja-JP"/>
              </w:rPr>
              <w:t>Core Indicator</w:t>
            </w:r>
            <w:r>
              <w:rPr>
                <w:rFonts w:ascii="Arial" w:hAnsi="Arial" w:cs="Arial"/>
                <w:b/>
                <w:bCs/>
                <w:color w:val="000000" w:themeColor="text1"/>
                <w:sz w:val="20"/>
                <w:lang w:eastAsia="ja-JP"/>
              </w:rPr>
              <w:t>s</w:t>
            </w:r>
            <w:r w:rsidR="00936F28">
              <w:rPr>
                <w:rFonts w:ascii="Arial" w:hAnsi="Arial" w:cs="Arial"/>
                <w:b/>
                <w:bCs/>
                <w:color w:val="000000" w:themeColor="text1"/>
                <w:sz w:val="20"/>
                <w:lang w:eastAsia="ja-JP"/>
              </w:rPr>
              <w:t xml:space="preserve"> (5-8)</w:t>
            </w:r>
            <w:r w:rsidR="0043753A" w:rsidRPr="0043753A">
              <w:rPr>
                <w:rFonts w:ascii="Arial" w:hAnsi="Arial" w:cs="Arial"/>
                <w:sz w:val="20"/>
                <w:vertAlign w:val="superscript"/>
              </w:rPr>
              <w:footnoteReference w:id="4"/>
            </w:r>
          </w:p>
        </w:tc>
        <w:tc>
          <w:tcPr>
            <w:tcW w:w="833" w:type="pct"/>
            <w:shd w:val="clear" w:color="auto" w:fill="F2F2F2" w:themeFill="background1" w:themeFillShade="F2"/>
            <w:vAlign w:val="center"/>
          </w:tcPr>
          <w:p w14:paraId="75CB7691" w14:textId="77777777" w:rsidR="00A1550D" w:rsidRPr="00C42927" w:rsidRDefault="00A1550D" w:rsidP="008B05CB">
            <w:pPr>
              <w:spacing w:after="0"/>
              <w:jc w:val="center"/>
              <w:rPr>
                <w:rFonts w:ascii="Arial" w:hAnsi="Arial" w:cs="Arial"/>
                <w:b/>
                <w:bCs/>
                <w:color w:val="000000" w:themeColor="text1"/>
                <w:sz w:val="20"/>
                <w:lang w:eastAsia="ja-JP"/>
              </w:rPr>
            </w:pPr>
            <w:r w:rsidRPr="00C42927">
              <w:rPr>
                <w:rFonts w:ascii="Arial" w:hAnsi="Arial" w:cs="Arial"/>
                <w:b/>
                <w:bCs/>
                <w:color w:val="000000" w:themeColor="text1"/>
                <w:sz w:val="20"/>
                <w:lang w:eastAsia="ja-JP"/>
              </w:rPr>
              <w:t>Baseline context</w:t>
            </w:r>
          </w:p>
          <w:p w14:paraId="19907C68" w14:textId="419AF9F1" w:rsidR="00A1550D" w:rsidRPr="00C42927" w:rsidRDefault="00A1550D" w:rsidP="008B05CB">
            <w:pPr>
              <w:spacing w:after="0"/>
              <w:jc w:val="center"/>
              <w:rPr>
                <w:rFonts w:ascii="Arial" w:hAnsi="Arial" w:cs="Arial"/>
                <w:b/>
                <w:bCs/>
                <w:color w:val="000000" w:themeColor="text1"/>
                <w:sz w:val="20"/>
                <w:lang w:eastAsia="ja-JP"/>
              </w:rPr>
            </w:pPr>
            <w:r w:rsidRPr="00C42927">
              <w:rPr>
                <w:rFonts w:ascii="Arial" w:hAnsi="Arial" w:cs="Arial"/>
                <w:b/>
                <w:bCs/>
                <w:color w:val="000000" w:themeColor="text1"/>
                <w:sz w:val="20"/>
                <w:lang w:eastAsia="ja-JP"/>
              </w:rPr>
              <w:t>(</w:t>
            </w:r>
            <w:r w:rsidR="00936F28">
              <w:rPr>
                <w:rFonts w:ascii="Arial" w:hAnsi="Arial" w:cs="Arial"/>
                <w:b/>
                <w:bCs/>
                <w:color w:val="000000" w:themeColor="text1"/>
                <w:sz w:val="20"/>
                <w:lang w:eastAsia="ja-JP"/>
              </w:rPr>
              <w:t>D</w:t>
            </w:r>
            <w:r w:rsidRPr="00C42927">
              <w:rPr>
                <w:rFonts w:ascii="Arial" w:hAnsi="Arial" w:cs="Arial"/>
                <w:b/>
                <w:bCs/>
                <w:color w:val="000000" w:themeColor="text1"/>
                <w:sz w:val="20"/>
                <w:lang w:eastAsia="ja-JP"/>
              </w:rPr>
              <w:t>escription)</w:t>
            </w:r>
          </w:p>
        </w:tc>
        <w:tc>
          <w:tcPr>
            <w:tcW w:w="833" w:type="pct"/>
            <w:shd w:val="clear" w:color="auto" w:fill="F2F2F2" w:themeFill="background1" w:themeFillShade="F2"/>
            <w:vAlign w:val="center"/>
          </w:tcPr>
          <w:p w14:paraId="570172A1" w14:textId="7476A578" w:rsidR="00A1550D" w:rsidRPr="00C42927" w:rsidRDefault="00A1550D" w:rsidP="008B05CB">
            <w:pPr>
              <w:spacing w:after="0"/>
              <w:jc w:val="center"/>
              <w:rPr>
                <w:rFonts w:ascii="Arial" w:hAnsi="Arial" w:cs="Arial"/>
                <w:b/>
                <w:bCs/>
                <w:color w:val="000000" w:themeColor="text1"/>
                <w:sz w:val="20"/>
                <w:lang w:eastAsia="ja-JP"/>
              </w:rPr>
            </w:pPr>
            <w:r w:rsidRPr="00C42927">
              <w:rPr>
                <w:rFonts w:ascii="Arial" w:hAnsi="Arial" w:cs="Arial"/>
                <w:b/>
                <w:bCs/>
                <w:color w:val="000000" w:themeColor="text1"/>
                <w:sz w:val="20"/>
                <w:lang w:eastAsia="ja-JP"/>
              </w:rPr>
              <w:t>Rating for current state (</w:t>
            </w:r>
            <w:r w:rsidR="00936F28">
              <w:rPr>
                <w:rFonts w:ascii="Arial" w:hAnsi="Arial" w:cs="Arial"/>
                <w:b/>
                <w:bCs/>
                <w:color w:val="000000" w:themeColor="text1"/>
                <w:sz w:val="20"/>
                <w:lang w:eastAsia="ja-JP"/>
              </w:rPr>
              <w:t>B</w:t>
            </w:r>
            <w:r w:rsidRPr="00C42927">
              <w:rPr>
                <w:rFonts w:ascii="Arial" w:hAnsi="Arial" w:cs="Arial"/>
                <w:b/>
                <w:bCs/>
                <w:color w:val="000000" w:themeColor="text1"/>
                <w:sz w:val="20"/>
                <w:lang w:eastAsia="ja-JP"/>
              </w:rPr>
              <w:t>aseline)</w:t>
            </w:r>
          </w:p>
        </w:tc>
        <w:tc>
          <w:tcPr>
            <w:tcW w:w="833" w:type="pct"/>
            <w:shd w:val="clear" w:color="auto" w:fill="F2F2F2" w:themeFill="background1" w:themeFillShade="F2"/>
            <w:vAlign w:val="center"/>
          </w:tcPr>
          <w:p w14:paraId="6D9763F3" w14:textId="77777777" w:rsidR="00A1550D" w:rsidRDefault="00A1550D" w:rsidP="008B05CB">
            <w:pPr>
              <w:spacing w:after="0"/>
              <w:jc w:val="center"/>
              <w:rPr>
                <w:rFonts w:ascii="Arial" w:hAnsi="Arial" w:cs="Arial"/>
                <w:b/>
                <w:bCs/>
                <w:color w:val="000000" w:themeColor="text1"/>
                <w:sz w:val="20"/>
                <w:lang w:eastAsia="ja-JP"/>
              </w:rPr>
            </w:pPr>
            <w:r w:rsidRPr="00C42927">
              <w:rPr>
                <w:rFonts w:ascii="Arial" w:hAnsi="Arial" w:cs="Arial"/>
                <w:b/>
                <w:bCs/>
                <w:color w:val="000000" w:themeColor="text1"/>
                <w:sz w:val="20"/>
                <w:lang w:eastAsia="ja-JP"/>
              </w:rPr>
              <w:t>Target scenario</w:t>
            </w:r>
          </w:p>
          <w:p w14:paraId="63E25CD5" w14:textId="33FA5099" w:rsidR="00A1550D" w:rsidRPr="00C42927" w:rsidRDefault="00A1550D" w:rsidP="008B05CB">
            <w:pPr>
              <w:spacing w:after="0"/>
              <w:jc w:val="center"/>
              <w:rPr>
                <w:rFonts w:ascii="Arial" w:hAnsi="Arial" w:cs="Arial"/>
                <w:b/>
                <w:bCs/>
                <w:color w:val="000000" w:themeColor="text1"/>
                <w:sz w:val="20"/>
                <w:lang w:eastAsia="ja-JP"/>
              </w:rPr>
            </w:pPr>
            <w:r w:rsidRPr="00C42927">
              <w:rPr>
                <w:rFonts w:ascii="Arial" w:hAnsi="Arial" w:cs="Arial"/>
                <w:b/>
                <w:bCs/>
                <w:color w:val="000000" w:themeColor="text1"/>
                <w:sz w:val="20"/>
                <w:lang w:eastAsia="ja-JP"/>
              </w:rPr>
              <w:t>(</w:t>
            </w:r>
            <w:r w:rsidR="00936F28">
              <w:rPr>
                <w:rFonts w:ascii="Arial" w:hAnsi="Arial" w:cs="Arial"/>
                <w:b/>
                <w:bCs/>
                <w:color w:val="000000" w:themeColor="text1"/>
                <w:sz w:val="20"/>
                <w:lang w:eastAsia="ja-JP"/>
              </w:rPr>
              <w:t>D</w:t>
            </w:r>
            <w:r w:rsidRPr="00C42927">
              <w:rPr>
                <w:rFonts w:ascii="Arial" w:hAnsi="Arial" w:cs="Arial"/>
                <w:b/>
                <w:bCs/>
                <w:color w:val="000000" w:themeColor="text1"/>
                <w:sz w:val="20"/>
                <w:lang w:eastAsia="ja-JP"/>
              </w:rPr>
              <w:t>escription)</w:t>
            </w:r>
          </w:p>
        </w:tc>
        <w:tc>
          <w:tcPr>
            <w:tcW w:w="833" w:type="pct"/>
            <w:shd w:val="clear" w:color="auto" w:fill="F2F2F2" w:themeFill="background1" w:themeFillShade="F2"/>
            <w:vAlign w:val="center"/>
          </w:tcPr>
          <w:p w14:paraId="7E104572" w14:textId="77777777" w:rsidR="00A1550D" w:rsidRPr="00C42927" w:rsidRDefault="00A1550D" w:rsidP="008B05CB">
            <w:pPr>
              <w:spacing w:after="0"/>
              <w:jc w:val="center"/>
              <w:rPr>
                <w:rFonts w:ascii="Arial" w:hAnsi="Arial" w:cs="Arial"/>
                <w:b/>
                <w:bCs/>
                <w:color w:val="000000" w:themeColor="text1"/>
                <w:sz w:val="20"/>
                <w:lang w:eastAsia="ja-JP"/>
              </w:rPr>
            </w:pPr>
            <w:r w:rsidRPr="00C42927">
              <w:rPr>
                <w:rFonts w:ascii="Arial" w:hAnsi="Arial" w:cs="Arial"/>
                <w:b/>
                <w:bCs/>
                <w:color w:val="000000" w:themeColor="text1"/>
                <w:sz w:val="20"/>
                <w:lang w:eastAsia="ja-JP"/>
              </w:rPr>
              <w:t>How the project will contribute</w:t>
            </w:r>
          </w:p>
        </w:tc>
        <w:tc>
          <w:tcPr>
            <w:tcW w:w="835" w:type="pct"/>
            <w:shd w:val="clear" w:color="auto" w:fill="F2F2F2" w:themeFill="background1" w:themeFillShade="F2"/>
            <w:vAlign w:val="center"/>
          </w:tcPr>
          <w:p w14:paraId="51452019" w14:textId="77777777" w:rsidR="00A1550D" w:rsidRPr="00C42927" w:rsidRDefault="00A1550D" w:rsidP="008B05CB">
            <w:pPr>
              <w:spacing w:after="0"/>
              <w:jc w:val="center"/>
              <w:rPr>
                <w:rFonts w:ascii="Arial" w:hAnsi="Arial" w:cs="Arial"/>
                <w:b/>
                <w:bCs/>
                <w:color w:val="000000" w:themeColor="text1"/>
                <w:sz w:val="20"/>
                <w:lang w:eastAsia="ja-JP"/>
              </w:rPr>
            </w:pPr>
            <w:r w:rsidRPr="00C42927">
              <w:rPr>
                <w:rFonts w:ascii="Arial" w:hAnsi="Arial" w:cs="Arial"/>
                <w:b/>
                <w:bCs/>
                <w:color w:val="000000" w:themeColor="text1"/>
                <w:sz w:val="20"/>
                <w:lang w:eastAsia="ja-JP"/>
              </w:rPr>
              <w:t>Coverage</w:t>
            </w:r>
          </w:p>
        </w:tc>
      </w:tr>
      <w:tr w:rsidR="00A1550D" w:rsidRPr="00C42927" w14:paraId="18BFAF6C" w14:textId="77777777" w:rsidTr="00F27F7C">
        <w:trPr>
          <w:trHeight w:val="457"/>
          <w:jc w:val="center"/>
        </w:trPr>
        <w:tc>
          <w:tcPr>
            <w:tcW w:w="833" w:type="pct"/>
            <w:shd w:val="clear" w:color="auto" w:fill="auto"/>
            <w:vAlign w:val="center"/>
          </w:tcPr>
          <w:p w14:paraId="1E968871" w14:textId="77777777" w:rsidR="00A1550D" w:rsidRPr="00936F28" w:rsidRDefault="00780D8E" w:rsidP="008B05CB">
            <w:pPr>
              <w:spacing w:after="0"/>
              <w:jc w:val="center"/>
              <w:rPr>
                <w:rFonts w:ascii="Arial" w:hAnsi="Arial" w:cs="Arial"/>
                <w:i/>
                <w:color w:val="808080" w:themeColor="background1" w:themeShade="80"/>
                <w:sz w:val="20"/>
                <w:u w:val="single"/>
                <w:lang w:eastAsia="ja-JP"/>
              </w:rPr>
            </w:pPr>
            <w:sdt>
              <w:sdtPr>
                <w:rPr>
                  <w:rFonts w:ascii="Arial" w:hAnsi="Arial" w:cs="Arial"/>
                  <w:color w:val="808080" w:themeColor="background1" w:themeShade="80"/>
                  <w:sz w:val="20"/>
                  <w:u w:val="single"/>
                </w:rPr>
                <w:alias w:val="Core indicators 5 to 8"/>
                <w:tag w:val="Core indicators 5 to 8"/>
                <w:id w:val="-746656533"/>
                <w:placeholder>
                  <w:docPart w:val="050794417ED84324B9BE29C114E0720D"/>
                </w:placeholder>
                <w:showingPlcHdr/>
                <w:dropDownList>
                  <w:listItem w:displayText="Core Indicator 5: Degree to which GCF investments contribute to strengthening institutional and regulatory frameworks for low emission climate-resilient development pathways in a country-driven manner" w:value="Core Indicator 5: Degree to which GCF investments contribute to strengthening institutional and regulatory frameworks for low emission climate-resilient development pathways in a country-driven manner"/>
                  <w:listItem w:displayText="Core Indicator 6: Degree to which GCF investments contribute to technology deployment, dissemination, development or transfer and innovation" w:value="Core Indicator 6: Degree to which GCF investments contribute to technology deployment, dissemination, development or transfer and innovation"/>
                  <w:listItem w:displayText="Core indicator 7: Degree to which GCF Investments contribute to market development/transformation at the sectoral, local, or national level" w:value="Core indicator 7: Degree to which GCF Investments contribute to market development/transformation at the sectoral, local, or national level"/>
                  <w:listItem w:displayText="Core indicator 8: Degree to which GCF investments contribute to effective knowledge generation and learning processes, and use of good practices, methodologies and standards" w:value="Core indicator 8: Degree to which GCF investments contribute to effective knowledge generation and learning processes, and use of good practices, methodologies and standards"/>
                </w:dropDownList>
              </w:sdtPr>
              <w:sdtContent>
                <w:r w:rsidR="00A1550D" w:rsidRPr="00936F28">
                  <w:rPr>
                    <w:rStyle w:val="PlaceholderText"/>
                    <w:rFonts w:ascii="Arial" w:hAnsi="Arial" w:cs="Arial"/>
                    <w:color w:val="808080" w:themeColor="background1" w:themeShade="80"/>
                    <w:sz w:val="20"/>
                    <w:u w:val="single"/>
                  </w:rPr>
                  <w:t>Choose an item.</w:t>
                </w:r>
              </w:sdtContent>
            </w:sdt>
          </w:p>
        </w:tc>
        <w:tc>
          <w:tcPr>
            <w:tcW w:w="833" w:type="pct"/>
          </w:tcPr>
          <w:p w14:paraId="0FFD2B0C" w14:textId="77777777" w:rsidR="00A1550D" w:rsidRPr="00936F28" w:rsidRDefault="00A1550D" w:rsidP="008B05CB">
            <w:pPr>
              <w:spacing w:after="0"/>
              <w:jc w:val="center"/>
              <w:rPr>
                <w:rFonts w:ascii="Arial" w:hAnsi="Arial" w:cs="Arial"/>
                <w:color w:val="808080" w:themeColor="background1" w:themeShade="80"/>
                <w:sz w:val="20"/>
              </w:rPr>
            </w:pPr>
          </w:p>
        </w:tc>
        <w:sdt>
          <w:sdtPr>
            <w:rPr>
              <w:rFonts w:ascii="Arial" w:hAnsi="Arial" w:cs="Arial"/>
              <w:color w:val="808080" w:themeColor="background1" w:themeShade="80"/>
              <w:sz w:val="20"/>
              <w:u w:val="single"/>
            </w:rPr>
            <w:alias w:val="3-point scale rating"/>
            <w:tag w:val="3-point scale rating"/>
            <w:id w:val="1777287123"/>
            <w:placeholder>
              <w:docPart w:val="96CEB689606C4E35AFE2B83A0203B340"/>
            </w:placeholder>
            <w:showingPlcHdr/>
            <w:dropDownList>
              <w:listItem w:value="Choose an item."/>
              <w:listItem w:displayText="low" w:value="low"/>
              <w:listItem w:displayText="medium" w:value="medium"/>
              <w:listItem w:displayText="high" w:value="high"/>
            </w:dropDownList>
          </w:sdtPr>
          <w:sdtContent>
            <w:tc>
              <w:tcPr>
                <w:tcW w:w="833" w:type="pct"/>
                <w:shd w:val="clear" w:color="auto" w:fill="auto"/>
                <w:vAlign w:val="center"/>
              </w:tcPr>
              <w:p w14:paraId="7E693695" w14:textId="77777777" w:rsidR="00A1550D" w:rsidRPr="00936F28" w:rsidRDefault="00A1550D" w:rsidP="008B05CB">
                <w:pPr>
                  <w:spacing w:after="0"/>
                  <w:jc w:val="center"/>
                  <w:rPr>
                    <w:rFonts w:ascii="Arial" w:hAnsi="Arial" w:cs="Arial"/>
                    <w:i/>
                    <w:color w:val="808080" w:themeColor="background1" w:themeShade="80"/>
                    <w:sz w:val="20"/>
                    <w:u w:val="single"/>
                    <w:lang w:eastAsia="ja-JP"/>
                  </w:rPr>
                </w:pPr>
                <w:r w:rsidRPr="00936F28">
                  <w:rPr>
                    <w:rStyle w:val="PlaceholderText"/>
                    <w:rFonts w:ascii="Arial" w:hAnsi="Arial" w:cs="Arial"/>
                    <w:color w:val="808080" w:themeColor="background1" w:themeShade="80"/>
                    <w:sz w:val="20"/>
                    <w:u w:val="single"/>
                  </w:rPr>
                  <w:t>Choose an item.</w:t>
                </w:r>
              </w:p>
            </w:tc>
          </w:sdtContent>
        </w:sdt>
        <w:tc>
          <w:tcPr>
            <w:tcW w:w="833" w:type="pct"/>
            <w:shd w:val="clear" w:color="auto" w:fill="auto"/>
            <w:vAlign w:val="center"/>
          </w:tcPr>
          <w:p w14:paraId="2560006B" w14:textId="77777777" w:rsidR="00A1550D" w:rsidRPr="00936F28" w:rsidRDefault="00A1550D" w:rsidP="008B05CB">
            <w:pPr>
              <w:spacing w:after="0"/>
              <w:jc w:val="center"/>
              <w:rPr>
                <w:rFonts w:ascii="Arial" w:hAnsi="Arial" w:cs="Arial"/>
                <w:i/>
                <w:color w:val="808080" w:themeColor="background1" w:themeShade="80"/>
                <w:sz w:val="20"/>
                <w:lang w:eastAsia="ja-JP"/>
              </w:rPr>
            </w:pPr>
          </w:p>
        </w:tc>
        <w:tc>
          <w:tcPr>
            <w:tcW w:w="833" w:type="pct"/>
          </w:tcPr>
          <w:p w14:paraId="6EFCE04F" w14:textId="77777777" w:rsidR="00A1550D" w:rsidRPr="00936F28" w:rsidRDefault="00A1550D" w:rsidP="008B05CB">
            <w:pPr>
              <w:spacing w:after="0"/>
              <w:jc w:val="center"/>
              <w:rPr>
                <w:rFonts w:ascii="Arial" w:hAnsi="Arial" w:cs="Arial"/>
                <w:color w:val="808080" w:themeColor="background1" w:themeShade="80"/>
                <w:sz w:val="20"/>
                <w:highlight w:val="yellow"/>
              </w:rPr>
            </w:pPr>
          </w:p>
        </w:tc>
        <w:sdt>
          <w:sdtPr>
            <w:rPr>
              <w:rFonts w:ascii="Arial" w:hAnsi="Arial" w:cs="Arial"/>
              <w:color w:val="808080" w:themeColor="background1" w:themeShade="80"/>
              <w:sz w:val="20"/>
              <w:highlight w:val="yellow"/>
              <w:u w:val="single"/>
            </w:rPr>
            <w:alias w:val="Geographical scope"/>
            <w:tag w:val="Geographical scope"/>
            <w:id w:val="-757973769"/>
            <w:placeholder>
              <w:docPart w:val="365755C08D12487B857070C4B3DEFFEF"/>
            </w:placeholder>
            <w:showingPlcHdr/>
            <w:dropDownList>
              <w:listItem w:value="Choose an item."/>
              <w:listItem w:displayText="Multi-countries" w:value="Multi-countries"/>
              <w:listItem w:displayText="National level (one country)" w:value="National level (one country)"/>
              <w:listItem w:displayText="Multiple sub-national areas within a country" w:value="Multiple sub-national areas within a country"/>
              <w:listItem w:displayText="Single sub-national area within a country" w:value="Single sub-national area within a country"/>
            </w:dropDownList>
          </w:sdtPr>
          <w:sdtContent>
            <w:tc>
              <w:tcPr>
                <w:tcW w:w="835" w:type="pct"/>
                <w:shd w:val="clear" w:color="auto" w:fill="auto"/>
                <w:vAlign w:val="center"/>
              </w:tcPr>
              <w:p w14:paraId="763635ED" w14:textId="77777777" w:rsidR="00A1550D" w:rsidRPr="00936F28" w:rsidRDefault="00A1550D" w:rsidP="008B05CB">
                <w:pPr>
                  <w:spacing w:after="0"/>
                  <w:jc w:val="center"/>
                  <w:rPr>
                    <w:rFonts w:ascii="Arial" w:hAnsi="Arial" w:cs="Arial"/>
                    <w:i/>
                    <w:color w:val="808080" w:themeColor="background1" w:themeShade="80"/>
                    <w:sz w:val="20"/>
                    <w:u w:val="single"/>
                    <w:lang w:eastAsia="ja-JP"/>
                  </w:rPr>
                </w:pPr>
                <w:r w:rsidRPr="00936F28">
                  <w:rPr>
                    <w:rStyle w:val="PlaceholderText"/>
                    <w:rFonts w:ascii="Arial" w:hAnsi="Arial" w:cs="Arial"/>
                    <w:color w:val="808080" w:themeColor="background1" w:themeShade="80"/>
                    <w:sz w:val="20"/>
                    <w:u w:val="single"/>
                  </w:rPr>
                  <w:t>Choose an item.</w:t>
                </w:r>
              </w:p>
            </w:tc>
          </w:sdtContent>
        </w:sdt>
      </w:tr>
      <w:tr w:rsidR="00A1550D" w:rsidRPr="00C42927" w14:paraId="68448233" w14:textId="77777777" w:rsidTr="00F27F7C">
        <w:trPr>
          <w:trHeight w:val="457"/>
          <w:jc w:val="center"/>
        </w:trPr>
        <w:tc>
          <w:tcPr>
            <w:tcW w:w="833" w:type="pct"/>
            <w:shd w:val="clear" w:color="auto" w:fill="auto"/>
            <w:vAlign w:val="center"/>
          </w:tcPr>
          <w:p w14:paraId="0CB9927C" w14:textId="77777777" w:rsidR="00A1550D" w:rsidRPr="00936F28" w:rsidRDefault="00780D8E" w:rsidP="008B05CB">
            <w:pPr>
              <w:spacing w:after="0"/>
              <w:jc w:val="center"/>
              <w:rPr>
                <w:rFonts w:ascii="Arial" w:hAnsi="Arial" w:cs="Arial"/>
                <w:i/>
                <w:color w:val="808080" w:themeColor="background1" w:themeShade="80"/>
                <w:sz w:val="20"/>
                <w:u w:val="single"/>
                <w:lang w:eastAsia="ja-JP"/>
              </w:rPr>
            </w:pPr>
            <w:sdt>
              <w:sdtPr>
                <w:rPr>
                  <w:rFonts w:ascii="Arial" w:hAnsi="Arial" w:cs="Arial"/>
                  <w:color w:val="808080" w:themeColor="background1" w:themeShade="80"/>
                  <w:sz w:val="20"/>
                  <w:u w:val="single"/>
                </w:rPr>
                <w:alias w:val="Core indicators 5 to 8"/>
                <w:tag w:val="Core indicators 5 to 8"/>
                <w:id w:val="721476861"/>
                <w:placeholder>
                  <w:docPart w:val="586950711E244CE983D934BD70519B3E"/>
                </w:placeholder>
                <w:showingPlcHdr/>
                <w:dropDownList>
                  <w:listItem w:displayText="Core Indicator 5: Degree to which GCF investments contribute to strengthening institutional and regulatory frameworks for low emission climate-resilient development pathways in a country-driven manner" w:value="Core Indicator 5: Degree to which GCF investments contribute to strengthening institutional and regulatory frameworks for low emission climate-resilient development pathways in a country-driven manner"/>
                  <w:listItem w:displayText="Core Indicator 6: Degree to which GCF investments contribute to technology deployment, dissemination, development or transfer and innovation" w:value="Core Indicator 6: Degree to which GCF investments contribute to technology deployment, dissemination, development or transfer and innovation"/>
                  <w:listItem w:displayText="Core indicator 7: Degree to which GCF Investments contribute to market development/transformation at the sectoral, local, or national level" w:value="Core indicator 7: Degree to which GCF Investments contribute to market development/transformation at the sectoral, local, or national level"/>
                  <w:listItem w:displayText="Core indicator 8: Degree to which GCF investments contribute to effective knowledge generation and learning processes, and use of good practices, methodologies and standards" w:value="Core indicator 8: Degree to which GCF investments contribute to effective knowledge generation and learning processes, and use of good practices, methodologies and standards"/>
                </w:dropDownList>
              </w:sdtPr>
              <w:sdtContent>
                <w:r w:rsidR="00A1550D" w:rsidRPr="00936F28">
                  <w:rPr>
                    <w:rStyle w:val="PlaceholderText"/>
                    <w:rFonts w:ascii="Arial" w:hAnsi="Arial" w:cs="Arial"/>
                    <w:color w:val="808080" w:themeColor="background1" w:themeShade="80"/>
                    <w:sz w:val="20"/>
                    <w:u w:val="single"/>
                  </w:rPr>
                  <w:t>Choose an item.</w:t>
                </w:r>
              </w:sdtContent>
            </w:sdt>
          </w:p>
        </w:tc>
        <w:tc>
          <w:tcPr>
            <w:tcW w:w="833" w:type="pct"/>
          </w:tcPr>
          <w:p w14:paraId="46356721" w14:textId="77777777" w:rsidR="00A1550D" w:rsidRPr="00936F28" w:rsidRDefault="00A1550D" w:rsidP="008B05CB">
            <w:pPr>
              <w:spacing w:after="0"/>
              <w:jc w:val="center"/>
              <w:rPr>
                <w:rFonts w:ascii="Arial" w:hAnsi="Arial" w:cs="Arial"/>
                <w:color w:val="808080" w:themeColor="background1" w:themeShade="80"/>
                <w:sz w:val="20"/>
              </w:rPr>
            </w:pPr>
          </w:p>
        </w:tc>
        <w:sdt>
          <w:sdtPr>
            <w:rPr>
              <w:rFonts w:ascii="Arial" w:hAnsi="Arial" w:cs="Arial"/>
              <w:color w:val="808080" w:themeColor="background1" w:themeShade="80"/>
              <w:sz w:val="20"/>
              <w:u w:val="single"/>
            </w:rPr>
            <w:alias w:val="3-point scale rating"/>
            <w:tag w:val="3-point scale rating"/>
            <w:id w:val="1344122139"/>
            <w:placeholder>
              <w:docPart w:val="67CEC13E52D84D2EB994225E04DAAB9B"/>
            </w:placeholder>
            <w:showingPlcHdr/>
            <w:dropDownList>
              <w:listItem w:value="Choose an item."/>
              <w:listItem w:displayText="low" w:value="low"/>
              <w:listItem w:displayText="medium" w:value="medium"/>
              <w:listItem w:displayText="high" w:value="high"/>
            </w:dropDownList>
          </w:sdtPr>
          <w:sdtContent>
            <w:tc>
              <w:tcPr>
                <w:tcW w:w="833" w:type="pct"/>
                <w:shd w:val="clear" w:color="auto" w:fill="auto"/>
                <w:vAlign w:val="center"/>
              </w:tcPr>
              <w:p w14:paraId="09C22CCA" w14:textId="77777777" w:rsidR="00A1550D" w:rsidRPr="00936F28" w:rsidRDefault="00A1550D" w:rsidP="008B05CB">
                <w:pPr>
                  <w:spacing w:after="0"/>
                  <w:jc w:val="center"/>
                  <w:rPr>
                    <w:rFonts w:ascii="Arial" w:hAnsi="Arial" w:cs="Arial"/>
                    <w:i/>
                    <w:color w:val="808080" w:themeColor="background1" w:themeShade="80"/>
                    <w:sz w:val="20"/>
                    <w:u w:val="single"/>
                    <w:lang w:eastAsia="ja-JP"/>
                  </w:rPr>
                </w:pPr>
                <w:r w:rsidRPr="00936F28">
                  <w:rPr>
                    <w:rStyle w:val="PlaceholderText"/>
                    <w:rFonts w:ascii="Arial" w:hAnsi="Arial" w:cs="Arial"/>
                    <w:color w:val="808080" w:themeColor="background1" w:themeShade="80"/>
                    <w:sz w:val="20"/>
                    <w:u w:val="single"/>
                  </w:rPr>
                  <w:t>Choose an item.</w:t>
                </w:r>
              </w:p>
            </w:tc>
          </w:sdtContent>
        </w:sdt>
        <w:tc>
          <w:tcPr>
            <w:tcW w:w="833" w:type="pct"/>
            <w:shd w:val="clear" w:color="auto" w:fill="auto"/>
            <w:vAlign w:val="center"/>
          </w:tcPr>
          <w:p w14:paraId="793D0604" w14:textId="77777777" w:rsidR="00A1550D" w:rsidRPr="00936F28" w:rsidRDefault="00A1550D" w:rsidP="008B05CB">
            <w:pPr>
              <w:spacing w:after="0"/>
              <w:jc w:val="center"/>
              <w:rPr>
                <w:rFonts w:ascii="Arial" w:hAnsi="Arial" w:cs="Arial"/>
                <w:i/>
                <w:color w:val="808080" w:themeColor="background1" w:themeShade="80"/>
                <w:sz w:val="20"/>
                <w:lang w:eastAsia="ja-JP"/>
              </w:rPr>
            </w:pPr>
          </w:p>
        </w:tc>
        <w:tc>
          <w:tcPr>
            <w:tcW w:w="833" w:type="pct"/>
          </w:tcPr>
          <w:p w14:paraId="351CAFFB" w14:textId="77777777" w:rsidR="00A1550D" w:rsidRPr="00936F28" w:rsidRDefault="00A1550D" w:rsidP="008B05CB">
            <w:pPr>
              <w:spacing w:after="0"/>
              <w:jc w:val="center"/>
              <w:rPr>
                <w:rFonts w:ascii="Arial" w:hAnsi="Arial" w:cs="Arial"/>
                <w:color w:val="808080" w:themeColor="background1" w:themeShade="80"/>
                <w:sz w:val="20"/>
                <w:highlight w:val="yellow"/>
              </w:rPr>
            </w:pPr>
          </w:p>
        </w:tc>
        <w:sdt>
          <w:sdtPr>
            <w:rPr>
              <w:rFonts w:ascii="Arial" w:hAnsi="Arial" w:cs="Arial"/>
              <w:color w:val="808080" w:themeColor="background1" w:themeShade="80"/>
              <w:sz w:val="20"/>
              <w:highlight w:val="yellow"/>
              <w:u w:val="single"/>
            </w:rPr>
            <w:alias w:val="Geographical scope"/>
            <w:tag w:val="Geographical scope"/>
            <w:id w:val="981504546"/>
            <w:placeholder>
              <w:docPart w:val="90B1FDBD3F9545CA83F42AE1AF9ACBD1"/>
            </w:placeholder>
            <w:showingPlcHdr/>
            <w:dropDownList>
              <w:listItem w:value="Choose an item."/>
              <w:listItem w:displayText="Multi-countries" w:value="Multi-countries"/>
              <w:listItem w:displayText="National level (one country)" w:value="National level (one country)"/>
              <w:listItem w:displayText="Multiple sub-national areas within a country" w:value="Multiple sub-national areas within a country"/>
              <w:listItem w:displayText="Single sub-national area within a country" w:value="Single sub-national area within a country"/>
            </w:dropDownList>
          </w:sdtPr>
          <w:sdtContent>
            <w:tc>
              <w:tcPr>
                <w:tcW w:w="835" w:type="pct"/>
                <w:shd w:val="clear" w:color="auto" w:fill="auto"/>
                <w:vAlign w:val="center"/>
              </w:tcPr>
              <w:p w14:paraId="2897F2A6" w14:textId="77777777" w:rsidR="00A1550D" w:rsidRPr="00936F28" w:rsidRDefault="00A1550D" w:rsidP="008B05CB">
                <w:pPr>
                  <w:spacing w:after="0"/>
                  <w:jc w:val="center"/>
                  <w:rPr>
                    <w:rFonts w:ascii="Arial" w:hAnsi="Arial" w:cs="Arial"/>
                    <w:i/>
                    <w:color w:val="808080" w:themeColor="background1" w:themeShade="80"/>
                    <w:sz w:val="20"/>
                    <w:u w:val="single"/>
                    <w:lang w:eastAsia="ja-JP"/>
                  </w:rPr>
                </w:pPr>
                <w:r w:rsidRPr="00936F28">
                  <w:rPr>
                    <w:rStyle w:val="PlaceholderText"/>
                    <w:rFonts w:ascii="Arial" w:hAnsi="Arial" w:cs="Arial"/>
                    <w:color w:val="808080" w:themeColor="background1" w:themeShade="80"/>
                    <w:sz w:val="20"/>
                    <w:u w:val="single"/>
                  </w:rPr>
                  <w:t>Choose an item.</w:t>
                </w:r>
              </w:p>
            </w:tc>
          </w:sdtContent>
        </w:sdt>
      </w:tr>
      <w:tr w:rsidR="00A1550D" w:rsidRPr="00C42927" w14:paraId="4648617A" w14:textId="77777777" w:rsidTr="00F27F7C">
        <w:trPr>
          <w:trHeight w:val="457"/>
          <w:jc w:val="center"/>
        </w:trPr>
        <w:tc>
          <w:tcPr>
            <w:tcW w:w="833" w:type="pct"/>
            <w:shd w:val="clear" w:color="auto" w:fill="auto"/>
            <w:vAlign w:val="center"/>
          </w:tcPr>
          <w:p w14:paraId="2743CBB3" w14:textId="77777777" w:rsidR="00A1550D" w:rsidRPr="00936F28" w:rsidRDefault="00780D8E" w:rsidP="008B05CB">
            <w:pPr>
              <w:spacing w:after="0"/>
              <w:jc w:val="center"/>
              <w:rPr>
                <w:rFonts w:ascii="Arial" w:hAnsi="Arial" w:cs="Arial"/>
                <w:i/>
                <w:color w:val="808080" w:themeColor="background1" w:themeShade="80"/>
                <w:sz w:val="20"/>
                <w:u w:val="single"/>
                <w:lang w:eastAsia="ja-JP"/>
              </w:rPr>
            </w:pPr>
            <w:sdt>
              <w:sdtPr>
                <w:rPr>
                  <w:rFonts w:ascii="Arial" w:hAnsi="Arial" w:cs="Arial"/>
                  <w:color w:val="808080" w:themeColor="background1" w:themeShade="80"/>
                  <w:sz w:val="20"/>
                  <w:u w:val="single"/>
                </w:rPr>
                <w:alias w:val="Core indicators 5 to 8"/>
                <w:tag w:val="Core indicators 5 to 8"/>
                <w:id w:val="-2094770135"/>
                <w:placeholder>
                  <w:docPart w:val="582831211C924EFDB009E8648B25CDEC"/>
                </w:placeholder>
                <w:showingPlcHdr/>
                <w:dropDownList>
                  <w:listItem w:displayText="Core Indicator 5: Degree to which GCF investments contribute to strengthening institutional and regulatory frameworks for low emission climate-resilient development pathways in a country-driven manner" w:value="Core Indicator 5: Degree to which GCF investments contribute to strengthening institutional and regulatory frameworks for low emission climate-resilient development pathways in a country-driven manner"/>
                  <w:listItem w:displayText="Core Indicator 6: Degree to which GCF investments contribute to technology deployment, dissemination, development or transfer and innovation" w:value="Core Indicator 6: Degree to which GCF investments contribute to technology deployment, dissemination, development or transfer and innovation"/>
                  <w:listItem w:displayText="Core indicator 7: Degree to which GCF Investments contribute to market development/transformation at the sectoral, local, or national level" w:value="Core indicator 7: Degree to which GCF Investments contribute to market development/transformation at the sectoral, local, or national level"/>
                  <w:listItem w:displayText="Core indicator 8: Degree to which GCF investments contribute to effective knowledge generation and learning processes, and use of good practices, methodologies and standards" w:value="Core indicator 8: Degree to which GCF investments contribute to effective knowledge generation and learning processes, and use of good practices, methodologies and standards"/>
                </w:dropDownList>
              </w:sdtPr>
              <w:sdtContent>
                <w:r w:rsidR="00A1550D" w:rsidRPr="00936F28">
                  <w:rPr>
                    <w:rStyle w:val="PlaceholderText"/>
                    <w:rFonts w:ascii="Arial" w:hAnsi="Arial" w:cs="Arial"/>
                    <w:color w:val="808080" w:themeColor="background1" w:themeShade="80"/>
                    <w:sz w:val="20"/>
                    <w:u w:val="single"/>
                  </w:rPr>
                  <w:t>Choose an item.</w:t>
                </w:r>
              </w:sdtContent>
            </w:sdt>
          </w:p>
        </w:tc>
        <w:tc>
          <w:tcPr>
            <w:tcW w:w="833" w:type="pct"/>
          </w:tcPr>
          <w:p w14:paraId="6EEA5E74" w14:textId="77777777" w:rsidR="00A1550D" w:rsidRPr="00936F28" w:rsidRDefault="00A1550D" w:rsidP="008B05CB">
            <w:pPr>
              <w:spacing w:after="0"/>
              <w:jc w:val="center"/>
              <w:rPr>
                <w:rFonts w:ascii="Arial" w:hAnsi="Arial" w:cs="Arial"/>
                <w:color w:val="808080" w:themeColor="background1" w:themeShade="80"/>
                <w:sz w:val="20"/>
              </w:rPr>
            </w:pPr>
          </w:p>
        </w:tc>
        <w:sdt>
          <w:sdtPr>
            <w:rPr>
              <w:rFonts w:ascii="Arial" w:hAnsi="Arial" w:cs="Arial"/>
              <w:color w:val="808080" w:themeColor="background1" w:themeShade="80"/>
              <w:sz w:val="20"/>
              <w:u w:val="single"/>
            </w:rPr>
            <w:alias w:val="3-point scale rating"/>
            <w:tag w:val="3-point scale rating"/>
            <w:id w:val="1772203920"/>
            <w:placeholder>
              <w:docPart w:val="B6FE7ACF0CA44920B959EF072118503E"/>
            </w:placeholder>
            <w:showingPlcHdr/>
            <w:dropDownList>
              <w:listItem w:value="Choose an item."/>
              <w:listItem w:displayText="low" w:value="low"/>
              <w:listItem w:displayText="medium" w:value="medium"/>
              <w:listItem w:displayText="high" w:value="high"/>
            </w:dropDownList>
          </w:sdtPr>
          <w:sdtContent>
            <w:tc>
              <w:tcPr>
                <w:tcW w:w="833" w:type="pct"/>
                <w:shd w:val="clear" w:color="auto" w:fill="auto"/>
                <w:vAlign w:val="center"/>
              </w:tcPr>
              <w:p w14:paraId="30366C79" w14:textId="77777777" w:rsidR="00A1550D" w:rsidRPr="00936F28" w:rsidRDefault="00A1550D" w:rsidP="008B05CB">
                <w:pPr>
                  <w:spacing w:after="0"/>
                  <w:jc w:val="center"/>
                  <w:rPr>
                    <w:rFonts w:ascii="Arial" w:hAnsi="Arial" w:cs="Arial"/>
                    <w:i/>
                    <w:color w:val="808080" w:themeColor="background1" w:themeShade="80"/>
                    <w:sz w:val="20"/>
                    <w:u w:val="single"/>
                    <w:lang w:eastAsia="ja-JP"/>
                  </w:rPr>
                </w:pPr>
                <w:r w:rsidRPr="00936F28">
                  <w:rPr>
                    <w:rStyle w:val="PlaceholderText"/>
                    <w:rFonts w:ascii="Arial" w:hAnsi="Arial" w:cs="Arial"/>
                    <w:color w:val="808080" w:themeColor="background1" w:themeShade="80"/>
                    <w:sz w:val="20"/>
                    <w:u w:val="single"/>
                  </w:rPr>
                  <w:t>Choose an item.</w:t>
                </w:r>
              </w:p>
            </w:tc>
          </w:sdtContent>
        </w:sdt>
        <w:tc>
          <w:tcPr>
            <w:tcW w:w="833" w:type="pct"/>
            <w:shd w:val="clear" w:color="auto" w:fill="auto"/>
            <w:vAlign w:val="center"/>
          </w:tcPr>
          <w:p w14:paraId="32EC19D3" w14:textId="77777777" w:rsidR="00A1550D" w:rsidRPr="00936F28" w:rsidRDefault="00A1550D" w:rsidP="008B05CB">
            <w:pPr>
              <w:spacing w:after="0"/>
              <w:jc w:val="center"/>
              <w:rPr>
                <w:rFonts w:ascii="Arial" w:hAnsi="Arial" w:cs="Arial"/>
                <w:i/>
                <w:color w:val="808080" w:themeColor="background1" w:themeShade="80"/>
                <w:sz w:val="20"/>
                <w:lang w:eastAsia="ja-JP"/>
              </w:rPr>
            </w:pPr>
          </w:p>
        </w:tc>
        <w:tc>
          <w:tcPr>
            <w:tcW w:w="833" w:type="pct"/>
          </w:tcPr>
          <w:p w14:paraId="26A79283" w14:textId="77777777" w:rsidR="00A1550D" w:rsidRPr="00936F28" w:rsidRDefault="00A1550D" w:rsidP="008B05CB">
            <w:pPr>
              <w:spacing w:after="0"/>
              <w:jc w:val="center"/>
              <w:rPr>
                <w:rFonts w:ascii="Arial" w:hAnsi="Arial" w:cs="Arial"/>
                <w:color w:val="808080" w:themeColor="background1" w:themeShade="80"/>
                <w:sz w:val="20"/>
                <w:highlight w:val="yellow"/>
              </w:rPr>
            </w:pPr>
          </w:p>
        </w:tc>
        <w:sdt>
          <w:sdtPr>
            <w:rPr>
              <w:rFonts w:ascii="Arial" w:hAnsi="Arial" w:cs="Arial"/>
              <w:color w:val="808080" w:themeColor="background1" w:themeShade="80"/>
              <w:sz w:val="20"/>
              <w:highlight w:val="yellow"/>
              <w:u w:val="single"/>
            </w:rPr>
            <w:alias w:val="Geographical scope"/>
            <w:tag w:val="Geographical scope"/>
            <w:id w:val="2030913684"/>
            <w:placeholder>
              <w:docPart w:val="5D58FBF1B01446F4A7C3C1256B0A28D4"/>
            </w:placeholder>
            <w:showingPlcHdr/>
            <w:dropDownList>
              <w:listItem w:value="Choose an item."/>
              <w:listItem w:displayText="Multi-countries" w:value="Multi-countries"/>
              <w:listItem w:displayText="National level (one country)" w:value="National level (one country)"/>
              <w:listItem w:displayText="Multiple sub-national areas within a country" w:value="Multiple sub-national areas within a country"/>
              <w:listItem w:displayText="Single sub-national area within a country" w:value="Single sub-national area within a country"/>
            </w:dropDownList>
          </w:sdtPr>
          <w:sdtContent>
            <w:tc>
              <w:tcPr>
                <w:tcW w:w="835" w:type="pct"/>
                <w:shd w:val="clear" w:color="auto" w:fill="auto"/>
                <w:vAlign w:val="center"/>
              </w:tcPr>
              <w:p w14:paraId="05AC83C9" w14:textId="77777777" w:rsidR="00A1550D" w:rsidRPr="00936F28" w:rsidRDefault="00A1550D" w:rsidP="008B05CB">
                <w:pPr>
                  <w:spacing w:after="0"/>
                  <w:jc w:val="center"/>
                  <w:rPr>
                    <w:rFonts w:ascii="Arial" w:hAnsi="Arial" w:cs="Arial"/>
                    <w:i/>
                    <w:color w:val="808080" w:themeColor="background1" w:themeShade="80"/>
                    <w:sz w:val="20"/>
                    <w:u w:val="single"/>
                    <w:lang w:eastAsia="ja-JP"/>
                  </w:rPr>
                </w:pPr>
                <w:r w:rsidRPr="00936F28">
                  <w:rPr>
                    <w:rStyle w:val="PlaceholderText"/>
                    <w:rFonts w:ascii="Arial" w:hAnsi="Arial" w:cs="Arial"/>
                    <w:color w:val="808080" w:themeColor="background1" w:themeShade="80"/>
                    <w:sz w:val="20"/>
                    <w:u w:val="single"/>
                  </w:rPr>
                  <w:t>Choose an item.</w:t>
                </w:r>
              </w:p>
            </w:tc>
          </w:sdtContent>
        </w:sdt>
      </w:tr>
      <w:tr w:rsidR="00A1550D" w:rsidRPr="00C42927" w14:paraId="2D61BF0E" w14:textId="77777777" w:rsidTr="00F27F7C">
        <w:trPr>
          <w:trHeight w:val="457"/>
          <w:jc w:val="center"/>
        </w:trPr>
        <w:tc>
          <w:tcPr>
            <w:tcW w:w="833" w:type="pct"/>
            <w:shd w:val="clear" w:color="auto" w:fill="auto"/>
            <w:vAlign w:val="center"/>
          </w:tcPr>
          <w:p w14:paraId="61D06CA5" w14:textId="77777777" w:rsidR="00A1550D" w:rsidRPr="00936F28" w:rsidRDefault="00780D8E" w:rsidP="008B05CB">
            <w:pPr>
              <w:spacing w:after="0"/>
              <w:jc w:val="center"/>
              <w:rPr>
                <w:rFonts w:ascii="Arial" w:hAnsi="Arial" w:cs="Arial"/>
                <w:i/>
                <w:color w:val="808080" w:themeColor="background1" w:themeShade="80"/>
                <w:sz w:val="20"/>
                <w:u w:val="single"/>
                <w:lang w:eastAsia="ja-JP"/>
              </w:rPr>
            </w:pPr>
            <w:sdt>
              <w:sdtPr>
                <w:rPr>
                  <w:rFonts w:ascii="Arial" w:hAnsi="Arial" w:cs="Arial"/>
                  <w:color w:val="808080" w:themeColor="background1" w:themeShade="80"/>
                  <w:sz w:val="20"/>
                  <w:u w:val="single"/>
                </w:rPr>
                <w:alias w:val="Core indicators 5 to 8"/>
                <w:tag w:val="Core indicators 5 to 8"/>
                <w:id w:val="-1539509633"/>
                <w:placeholder>
                  <w:docPart w:val="F19F70BB69914F3AB04F97DE6550C919"/>
                </w:placeholder>
                <w:showingPlcHdr/>
                <w:dropDownList>
                  <w:listItem w:displayText="Core Indicator 5: Degree to which GCF investments contribute to strengthening institutional and regulatory frameworks for low emission climate-resilient development pathways in a country-driven manner" w:value="Core Indicator 5: Degree to which GCF investments contribute to strengthening institutional and regulatory frameworks for low emission climate-resilient development pathways in a country-driven manner"/>
                  <w:listItem w:displayText="Core Indicator 6: Degree to which GCF investments contribute to technology deployment, dissemination, development or transfer and innovation" w:value="Core Indicator 6: Degree to which GCF investments contribute to technology deployment, dissemination, development or transfer and innovation"/>
                  <w:listItem w:displayText="Core indicator 7: Degree to which GCF Investments contribute to market development/transformation at the sectoral, local, or national level" w:value="Core indicator 7: Degree to which GCF Investments contribute to market development/transformation at the sectoral, local, or national level"/>
                  <w:listItem w:displayText="Core indicator 8: Degree to which GCF investments contribute to effective knowledge generation and learning processes, and use of good practices, methodologies and standards" w:value="Core indicator 8: Degree to which GCF investments contribute to effective knowledge generation and learning processes, and use of good practices, methodologies and standards"/>
                </w:dropDownList>
              </w:sdtPr>
              <w:sdtContent>
                <w:r w:rsidR="00A1550D" w:rsidRPr="00936F28">
                  <w:rPr>
                    <w:rStyle w:val="PlaceholderText"/>
                    <w:rFonts w:ascii="Arial" w:hAnsi="Arial" w:cs="Arial"/>
                    <w:color w:val="808080" w:themeColor="background1" w:themeShade="80"/>
                    <w:sz w:val="20"/>
                    <w:u w:val="single"/>
                  </w:rPr>
                  <w:t>Choose an item.</w:t>
                </w:r>
              </w:sdtContent>
            </w:sdt>
          </w:p>
        </w:tc>
        <w:tc>
          <w:tcPr>
            <w:tcW w:w="833" w:type="pct"/>
          </w:tcPr>
          <w:p w14:paraId="13E4E24A" w14:textId="77777777" w:rsidR="00A1550D" w:rsidRPr="00936F28" w:rsidRDefault="00A1550D" w:rsidP="008B05CB">
            <w:pPr>
              <w:spacing w:after="0"/>
              <w:jc w:val="center"/>
              <w:rPr>
                <w:rFonts w:ascii="Arial" w:hAnsi="Arial" w:cs="Arial"/>
                <w:color w:val="808080" w:themeColor="background1" w:themeShade="80"/>
                <w:sz w:val="20"/>
              </w:rPr>
            </w:pPr>
          </w:p>
        </w:tc>
        <w:sdt>
          <w:sdtPr>
            <w:rPr>
              <w:rFonts w:ascii="Arial" w:hAnsi="Arial" w:cs="Arial"/>
              <w:color w:val="808080" w:themeColor="background1" w:themeShade="80"/>
              <w:sz w:val="20"/>
              <w:u w:val="single"/>
            </w:rPr>
            <w:alias w:val="3-point scale rating"/>
            <w:tag w:val="3-point scale rating"/>
            <w:id w:val="1833716544"/>
            <w:placeholder>
              <w:docPart w:val="3D549DB1209B401CB23AC14AA3C7F83B"/>
            </w:placeholder>
            <w:showingPlcHdr/>
            <w:dropDownList>
              <w:listItem w:value="Choose an item."/>
              <w:listItem w:displayText="low" w:value="low"/>
              <w:listItem w:displayText="medium" w:value="medium"/>
              <w:listItem w:displayText="high" w:value="high"/>
            </w:dropDownList>
          </w:sdtPr>
          <w:sdtContent>
            <w:tc>
              <w:tcPr>
                <w:tcW w:w="833" w:type="pct"/>
                <w:shd w:val="clear" w:color="auto" w:fill="auto"/>
                <w:vAlign w:val="center"/>
              </w:tcPr>
              <w:p w14:paraId="4EC9FD62" w14:textId="77777777" w:rsidR="00A1550D" w:rsidRPr="00936F28" w:rsidRDefault="00A1550D" w:rsidP="008B05CB">
                <w:pPr>
                  <w:spacing w:after="0"/>
                  <w:jc w:val="center"/>
                  <w:rPr>
                    <w:rFonts w:ascii="Arial" w:hAnsi="Arial" w:cs="Arial"/>
                    <w:i/>
                    <w:color w:val="808080" w:themeColor="background1" w:themeShade="80"/>
                    <w:sz w:val="20"/>
                    <w:u w:val="single"/>
                    <w:lang w:eastAsia="ja-JP"/>
                  </w:rPr>
                </w:pPr>
                <w:r w:rsidRPr="00936F28">
                  <w:rPr>
                    <w:rStyle w:val="PlaceholderText"/>
                    <w:rFonts w:ascii="Arial" w:hAnsi="Arial" w:cs="Arial"/>
                    <w:color w:val="808080" w:themeColor="background1" w:themeShade="80"/>
                    <w:sz w:val="20"/>
                    <w:u w:val="single"/>
                  </w:rPr>
                  <w:t>Choose an item.</w:t>
                </w:r>
              </w:p>
            </w:tc>
          </w:sdtContent>
        </w:sdt>
        <w:tc>
          <w:tcPr>
            <w:tcW w:w="833" w:type="pct"/>
            <w:shd w:val="clear" w:color="auto" w:fill="auto"/>
            <w:vAlign w:val="center"/>
          </w:tcPr>
          <w:p w14:paraId="360A83E6" w14:textId="77777777" w:rsidR="00A1550D" w:rsidRPr="00936F28" w:rsidRDefault="00A1550D" w:rsidP="008B05CB">
            <w:pPr>
              <w:spacing w:after="0"/>
              <w:jc w:val="center"/>
              <w:rPr>
                <w:rFonts w:ascii="Arial" w:hAnsi="Arial" w:cs="Arial"/>
                <w:i/>
                <w:color w:val="808080" w:themeColor="background1" w:themeShade="80"/>
                <w:sz w:val="20"/>
                <w:lang w:eastAsia="ja-JP"/>
              </w:rPr>
            </w:pPr>
          </w:p>
        </w:tc>
        <w:tc>
          <w:tcPr>
            <w:tcW w:w="833" w:type="pct"/>
          </w:tcPr>
          <w:p w14:paraId="4C72EC97" w14:textId="77777777" w:rsidR="00A1550D" w:rsidRPr="00936F28" w:rsidRDefault="00A1550D" w:rsidP="008B05CB">
            <w:pPr>
              <w:spacing w:after="0"/>
              <w:jc w:val="center"/>
              <w:rPr>
                <w:rFonts w:ascii="Arial" w:hAnsi="Arial" w:cs="Arial"/>
                <w:color w:val="808080" w:themeColor="background1" w:themeShade="80"/>
                <w:sz w:val="20"/>
                <w:highlight w:val="yellow"/>
              </w:rPr>
            </w:pPr>
          </w:p>
        </w:tc>
        <w:sdt>
          <w:sdtPr>
            <w:rPr>
              <w:rFonts w:ascii="Arial" w:hAnsi="Arial" w:cs="Arial"/>
              <w:color w:val="808080" w:themeColor="background1" w:themeShade="80"/>
              <w:sz w:val="20"/>
              <w:highlight w:val="yellow"/>
              <w:u w:val="single"/>
            </w:rPr>
            <w:alias w:val="Geographical scope"/>
            <w:tag w:val="Geographical scope"/>
            <w:id w:val="851074618"/>
            <w:placeholder>
              <w:docPart w:val="81137BF3048A45C8835F2F0937BEDEBE"/>
            </w:placeholder>
            <w:showingPlcHdr/>
            <w:dropDownList>
              <w:listItem w:value="Choose an item."/>
              <w:listItem w:displayText="Multi-countries" w:value="Multi-countries"/>
              <w:listItem w:displayText="National level (one country)" w:value="National level (one country)"/>
              <w:listItem w:displayText="Multiple sub-national areas within a country" w:value="Multiple sub-national areas within a country"/>
              <w:listItem w:displayText="Single sub-national area within a country" w:value="Single sub-national area within a country"/>
            </w:dropDownList>
          </w:sdtPr>
          <w:sdtContent>
            <w:tc>
              <w:tcPr>
                <w:tcW w:w="835" w:type="pct"/>
                <w:shd w:val="clear" w:color="auto" w:fill="auto"/>
                <w:vAlign w:val="center"/>
              </w:tcPr>
              <w:p w14:paraId="6FEB351E" w14:textId="77777777" w:rsidR="00A1550D" w:rsidRPr="00936F28" w:rsidRDefault="00A1550D" w:rsidP="008B05CB">
                <w:pPr>
                  <w:spacing w:after="0"/>
                  <w:jc w:val="center"/>
                  <w:rPr>
                    <w:rFonts w:ascii="Arial" w:hAnsi="Arial" w:cs="Arial"/>
                    <w:i/>
                    <w:color w:val="808080" w:themeColor="background1" w:themeShade="80"/>
                    <w:sz w:val="20"/>
                    <w:u w:val="single"/>
                    <w:lang w:eastAsia="ja-JP"/>
                  </w:rPr>
                </w:pPr>
                <w:r w:rsidRPr="00936F28">
                  <w:rPr>
                    <w:rStyle w:val="PlaceholderText"/>
                    <w:rFonts w:ascii="Arial" w:hAnsi="Arial" w:cs="Arial"/>
                    <w:color w:val="808080" w:themeColor="background1" w:themeShade="80"/>
                    <w:sz w:val="20"/>
                    <w:u w:val="single"/>
                  </w:rPr>
                  <w:t>Choose an item.</w:t>
                </w:r>
              </w:p>
            </w:tc>
          </w:sdtContent>
        </w:sdt>
      </w:tr>
    </w:tbl>
    <w:p w14:paraId="19EB3901" w14:textId="77777777" w:rsidR="00A1550D" w:rsidRDefault="00A1550D" w:rsidP="00A1550D"/>
    <w:tbl>
      <w:tblPr>
        <w:tblStyle w:val="TableGrid"/>
        <w:tblpPr w:leftFromText="180" w:rightFromText="180" w:vertAnchor="text" w:horzAnchor="margin" w:tblpXSpec="center" w:tblpY="7"/>
        <w:tblW w:w="14529" w:type="dxa"/>
        <w:tblLayout w:type="fixed"/>
        <w:tblLook w:val="04A0" w:firstRow="1" w:lastRow="0" w:firstColumn="1" w:lastColumn="0" w:noHBand="0" w:noVBand="1"/>
      </w:tblPr>
      <w:tblGrid>
        <w:gridCol w:w="2335"/>
        <w:gridCol w:w="1297"/>
        <w:gridCol w:w="773"/>
        <w:gridCol w:w="2520"/>
        <w:gridCol w:w="339"/>
        <w:gridCol w:w="1461"/>
        <w:gridCol w:w="1620"/>
        <w:gridCol w:w="551"/>
        <w:gridCol w:w="979"/>
        <w:gridCol w:w="2654"/>
      </w:tblGrid>
      <w:tr w:rsidR="00A1550D" w:rsidRPr="0085186B" w14:paraId="64B25328" w14:textId="77777777" w:rsidTr="768906BD">
        <w:trPr>
          <w:trHeight w:val="403"/>
        </w:trPr>
        <w:tc>
          <w:tcPr>
            <w:tcW w:w="14529" w:type="dxa"/>
            <w:gridSpan w:val="10"/>
            <w:shd w:val="clear" w:color="auto" w:fill="F2F2F2" w:themeFill="background1" w:themeFillShade="F2"/>
            <w:vAlign w:val="center"/>
          </w:tcPr>
          <w:p w14:paraId="6FF6A8B0" w14:textId="6212E406" w:rsidR="00A1550D" w:rsidRPr="0085186B" w:rsidRDefault="00936F28" w:rsidP="008B05CB">
            <w:pPr>
              <w:spacing w:after="0"/>
              <w:rPr>
                <w:rFonts w:ascii="Arial" w:hAnsi="Arial" w:cs="Arial"/>
                <w:b/>
                <w:color w:val="ED7D31" w:themeColor="accent2"/>
                <w:sz w:val="18"/>
                <w:szCs w:val="18"/>
                <w:lang w:eastAsia="ja-JP"/>
              </w:rPr>
            </w:pPr>
            <w:r>
              <w:rPr>
                <w:rFonts w:ascii="Arial" w:hAnsi="Arial" w:cs="Arial"/>
                <w:b/>
                <w:color w:val="24634F"/>
                <w:sz w:val="20"/>
                <w:lang w:eastAsia="ja-JP"/>
              </w:rPr>
              <w:t>3</w:t>
            </w:r>
            <w:r w:rsidR="00A1550D" w:rsidRPr="00F0068E">
              <w:rPr>
                <w:rFonts w:ascii="Arial" w:hAnsi="Arial" w:cs="Arial"/>
                <w:b/>
                <w:color w:val="24634F"/>
                <w:sz w:val="20"/>
                <w:lang w:eastAsia="ja-JP"/>
              </w:rPr>
              <w:t xml:space="preserve">. </w:t>
            </w:r>
            <w:r w:rsidR="00A1550D" w:rsidRPr="00117BC1">
              <w:rPr>
                <w:rFonts w:ascii="Arial" w:hAnsi="Arial" w:cs="Arial"/>
                <w:b/>
                <w:color w:val="24634F"/>
                <w:sz w:val="20"/>
                <w:lang w:eastAsia="ja-JP"/>
              </w:rPr>
              <w:t xml:space="preserve">Project/programme </w:t>
            </w:r>
            <w:r w:rsidR="00A1550D" w:rsidRPr="00F0068E">
              <w:rPr>
                <w:rFonts w:ascii="Arial" w:hAnsi="Arial" w:cs="Arial"/>
                <w:b/>
                <w:color w:val="24634F"/>
                <w:sz w:val="20"/>
                <w:lang w:eastAsia="ja-JP"/>
              </w:rPr>
              <w:t xml:space="preserve">specific </w:t>
            </w:r>
            <w:r w:rsidR="00A1550D" w:rsidRPr="00117BC1">
              <w:rPr>
                <w:rFonts w:ascii="Arial" w:hAnsi="Arial" w:cs="Arial"/>
                <w:b/>
                <w:color w:val="24634F"/>
                <w:sz w:val="20"/>
                <w:lang w:eastAsia="ja-JP"/>
              </w:rPr>
              <w:t>indicators</w:t>
            </w:r>
            <w:r w:rsidR="00A1550D" w:rsidRPr="00F0068E">
              <w:rPr>
                <w:rFonts w:ascii="Arial" w:hAnsi="Arial" w:cs="Arial"/>
                <w:b/>
                <w:color w:val="24634F"/>
                <w:sz w:val="20"/>
                <w:lang w:eastAsia="ja-JP"/>
              </w:rPr>
              <w:t xml:space="preserve"> (project outcomes and outputs)</w:t>
            </w:r>
          </w:p>
        </w:tc>
      </w:tr>
      <w:tr w:rsidR="00A1550D" w:rsidRPr="00A861CF" w14:paraId="0780156C" w14:textId="77777777" w:rsidTr="768906BD">
        <w:trPr>
          <w:trHeight w:val="1556"/>
        </w:trPr>
        <w:tc>
          <w:tcPr>
            <w:tcW w:w="14529" w:type="dxa"/>
            <w:gridSpan w:val="10"/>
            <w:shd w:val="clear" w:color="auto" w:fill="auto"/>
            <w:vAlign w:val="center"/>
          </w:tcPr>
          <w:p w14:paraId="282D230A" w14:textId="0D0DCEE8" w:rsidR="00A1550D" w:rsidRPr="00F0068E" w:rsidRDefault="00A1550D" w:rsidP="008B05CB">
            <w:pPr>
              <w:spacing w:before="40" w:after="40"/>
              <w:ind w:right="-28"/>
              <w:rPr>
                <w:rFonts w:ascii="Arial" w:hAnsi="Arial" w:cs="Arial"/>
                <w:i/>
                <w:color w:val="7F7F7F" w:themeColor="text1" w:themeTint="80"/>
                <w:sz w:val="18"/>
                <w:szCs w:val="18"/>
                <w:lang w:eastAsia="ja-JP"/>
              </w:rPr>
            </w:pPr>
            <w:r w:rsidRPr="00F0068E">
              <w:rPr>
                <w:rFonts w:ascii="Arial" w:hAnsi="Arial" w:cs="Arial"/>
                <w:i/>
                <w:color w:val="7F7F7F" w:themeColor="text1" w:themeTint="80"/>
                <w:sz w:val="18"/>
                <w:szCs w:val="18"/>
                <w:lang w:eastAsia="ja-JP"/>
              </w:rPr>
              <w:t>This section should list out project/programme-specific performance indicators (outcomes and outputs) that are not covered in sections above (1-</w:t>
            </w:r>
            <w:r w:rsidR="00936F28">
              <w:rPr>
                <w:rFonts w:ascii="Arial" w:hAnsi="Arial" w:cs="Arial"/>
                <w:i/>
                <w:color w:val="7F7F7F" w:themeColor="text1" w:themeTint="80"/>
                <w:sz w:val="18"/>
                <w:szCs w:val="18"/>
                <w:lang w:eastAsia="ja-JP"/>
              </w:rPr>
              <w:t>2</w:t>
            </w:r>
            <w:r w:rsidRPr="00F0068E">
              <w:rPr>
                <w:rFonts w:ascii="Arial" w:hAnsi="Arial" w:cs="Arial"/>
                <w:i/>
                <w:color w:val="7F7F7F" w:themeColor="text1" w:themeTint="80"/>
                <w:sz w:val="18"/>
                <w:szCs w:val="18"/>
                <w:lang w:eastAsia="ja-JP"/>
              </w:rPr>
              <w:t>). List down tailored indicators to monitor /track progress against relevant project/programme results (outcomes/outputs).  AEs have the freedom to decide against which outcomes they would like to set project/programme specific indicators. If any co-benefits are identified in sections B.2</w:t>
            </w:r>
            <w:r w:rsidR="007D2EC2">
              <w:rPr>
                <w:rFonts w:ascii="Arial" w:hAnsi="Arial" w:cs="Arial"/>
                <w:i/>
                <w:color w:val="7F7F7F" w:themeColor="text1" w:themeTint="80"/>
                <w:sz w:val="18"/>
                <w:szCs w:val="18"/>
                <w:lang w:eastAsia="ja-JP"/>
              </w:rPr>
              <w:t>.2</w:t>
            </w:r>
            <w:r w:rsidRPr="00F0068E">
              <w:rPr>
                <w:rFonts w:ascii="Arial" w:hAnsi="Arial" w:cs="Arial"/>
                <w:i/>
                <w:color w:val="7F7F7F" w:themeColor="text1" w:themeTint="80"/>
                <w:sz w:val="18"/>
                <w:szCs w:val="18"/>
                <w:lang w:eastAsia="ja-JP"/>
              </w:rPr>
              <w:t>, and D.3, AEs are encouraged to add and monitor co-benefit indicators under the “</w:t>
            </w:r>
            <w:r w:rsidRPr="00F0068E">
              <w:rPr>
                <w:rFonts w:ascii="Arial" w:hAnsi="Arial" w:cs="Arial"/>
                <w:b/>
                <w:bCs/>
                <w:i/>
                <w:color w:val="7F7F7F" w:themeColor="text1" w:themeTint="80"/>
                <w:sz w:val="18"/>
                <w:szCs w:val="18"/>
                <w:lang w:eastAsia="ja-JP"/>
              </w:rPr>
              <w:t>Project/programme co-benefit indicators</w:t>
            </w:r>
            <w:r w:rsidRPr="00F0068E">
              <w:rPr>
                <w:rFonts w:ascii="Arial" w:hAnsi="Arial" w:cs="Arial"/>
                <w:i/>
                <w:color w:val="7F7F7F" w:themeColor="text1" w:themeTint="80"/>
                <w:sz w:val="18"/>
                <w:szCs w:val="18"/>
                <w:lang w:eastAsia="ja-JP"/>
              </w:rPr>
              <w:t>” section in table below. Add rows as needed.</w:t>
            </w:r>
          </w:p>
          <w:p w14:paraId="66A5F39F" w14:textId="08594CCF" w:rsidR="00A1550D" w:rsidRPr="00134E40" w:rsidRDefault="00A1550D" w:rsidP="008B05CB">
            <w:pPr>
              <w:spacing w:before="40" w:after="40"/>
              <w:ind w:right="-28"/>
              <w:rPr>
                <w:rFonts w:ascii="Arial" w:hAnsi="Arial" w:cs="Arial"/>
                <w:i/>
                <w:color w:val="7F7F7F" w:themeColor="text1" w:themeTint="80"/>
                <w:sz w:val="20"/>
                <w:lang w:eastAsia="ja-JP"/>
              </w:rPr>
            </w:pPr>
            <w:r w:rsidRPr="00961189">
              <w:rPr>
                <w:rFonts w:ascii="Arial" w:hAnsi="Arial" w:cs="Arial"/>
                <w:i/>
                <w:color w:val="7F7F7F" w:themeColor="text1" w:themeTint="80"/>
                <w:sz w:val="18"/>
                <w:szCs w:val="18"/>
                <w:lang w:eastAsia="ja-JP"/>
              </w:rPr>
              <w:t xml:space="preserve">Please number each outcome and output as shown below to indicate association of outputs to the contributing outcome. The numbering for outputs under this section should correspond to the output numbering in annex </w:t>
            </w:r>
            <w:r w:rsidR="00046603" w:rsidRPr="00961189">
              <w:rPr>
                <w:rFonts w:ascii="Arial" w:hAnsi="Arial" w:cs="Arial"/>
                <w:i/>
                <w:color w:val="7F7F7F" w:themeColor="text1" w:themeTint="80"/>
                <w:sz w:val="18"/>
                <w:szCs w:val="18"/>
                <w:lang w:eastAsia="ja-JP"/>
              </w:rPr>
              <w:t>3</w:t>
            </w:r>
            <w:r w:rsidRPr="00961189">
              <w:rPr>
                <w:rFonts w:ascii="Arial" w:hAnsi="Arial" w:cs="Arial"/>
                <w:i/>
                <w:color w:val="7F7F7F" w:themeColor="text1" w:themeTint="80"/>
                <w:sz w:val="18"/>
                <w:szCs w:val="18"/>
                <w:lang w:eastAsia="ja-JP"/>
              </w:rPr>
              <w:t xml:space="preserve"> (</w:t>
            </w:r>
            <w:r w:rsidR="009628D2" w:rsidRPr="00961189">
              <w:rPr>
                <w:rFonts w:ascii="Arial" w:hAnsi="Arial" w:cs="Arial"/>
                <w:i/>
                <w:color w:val="7F7F7F" w:themeColor="text1" w:themeTint="80"/>
                <w:sz w:val="18"/>
                <w:szCs w:val="18"/>
                <w:lang w:eastAsia="ja-JP"/>
              </w:rPr>
              <w:t xml:space="preserve">budget plan that provides breakdown by type of expense </w:t>
            </w:r>
            <w:r w:rsidRPr="00961189">
              <w:rPr>
                <w:rFonts w:ascii="Arial" w:hAnsi="Arial" w:cs="Arial"/>
                <w:i/>
                <w:color w:val="7F7F7F" w:themeColor="text1" w:themeTint="80"/>
                <w:sz w:val="18"/>
                <w:szCs w:val="18"/>
                <w:lang w:eastAsia="ja-JP"/>
              </w:rPr>
              <w:t>).</w:t>
            </w:r>
          </w:p>
        </w:tc>
      </w:tr>
      <w:tr w:rsidR="00A1550D" w:rsidRPr="007575D9" w14:paraId="2EA65CF1" w14:textId="77777777" w:rsidTr="00780D8E">
        <w:trPr>
          <w:trHeight w:val="232"/>
        </w:trPr>
        <w:tc>
          <w:tcPr>
            <w:tcW w:w="2335" w:type="dxa"/>
            <w:vMerge w:val="restart"/>
            <w:shd w:val="clear" w:color="auto" w:fill="F2F2F2" w:themeFill="background1" w:themeFillShade="F2"/>
            <w:vAlign w:val="center"/>
          </w:tcPr>
          <w:p w14:paraId="57C290F9" w14:textId="77777777" w:rsidR="00A1550D" w:rsidRPr="00F0068E" w:rsidRDefault="00A1550D" w:rsidP="008B05CB">
            <w:pPr>
              <w:spacing w:after="0"/>
              <w:jc w:val="center"/>
              <w:rPr>
                <w:rFonts w:ascii="Arial" w:hAnsi="Arial" w:cs="Arial"/>
                <w:b/>
                <w:bCs/>
                <w:color w:val="000000" w:themeColor="text1"/>
                <w:sz w:val="20"/>
                <w:lang w:eastAsia="ja-JP"/>
              </w:rPr>
            </w:pPr>
            <w:r w:rsidRPr="00F0068E">
              <w:rPr>
                <w:rFonts w:ascii="Arial" w:hAnsi="Arial" w:cs="Arial"/>
                <w:b/>
                <w:bCs/>
                <w:color w:val="000000" w:themeColor="text1"/>
                <w:sz w:val="20"/>
                <w:lang w:eastAsia="ja-JP"/>
              </w:rPr>
              <w:t xml:space="preserve">Project/programme results </w:t>
            </w:r>
          </w:p>
          <w:p w14:paraId="5E4077E6" w14:textId="77777777" w:rsidR="00A1550D" w:rsidRPr="00F0068E" w:rsidRDefault="00A1550D" w:rsidP="008B05CB">
            <w:pPr>
              <w:spacing w:after="0"/>
              <w:jc w:val="center"/>
              <w:rPr>
                <w:rFonts w:ascii="Arial" w:hAnsi="Arial" w:cs="Arial"/>
                <w:b/>
                <w:bCs/>
                <w:color w:val="000000" w:themeColor="text1"/>
                <w:sz w:val="20"/>
                <w:lang w:eastAsia="ja-JP"/>
              </w:rPr>
            </w:pPr>
            <w:r w:rsidRPr="00F0068E">
              <w:rPr>
                <w:rFonts w:ascii="Arial" w:hAnsi="Arial" w:cs="Arial"/>
                <w:b/>
                <w:bCs/>
                <w:color w:val="000000" w:themeColor="text1"/>
                <w:sz w:val="20"/>
                <w:lang w:eastAsia="ja-JP"/>
              </w:rPr>
              <w:t xml:space="preserve">(outcomes/ outputs) </w:t>
            </w:r>
          </w:p>
        </w:tc>
        <w:tc>
          <w:tcPr>
            <w:tcW w:w="2070" w:type="dxa"/>
            <w:gridSpan w:val="2"/>
            <w:vMerge w:val="restart"/>
            <w:shd w:val="clear" w:color="auto" w:fill="F2F2F2" w:themeFill="background1" w:themeFillShade="F2"/>
            <w:vAlign w:val="center"/>
          </w:tcPr>
          <w:p w14:paraId="6A448B6B" w14:textId="77777777" w:rsidR="00A1550D" w:rsidRPr="00F0068E" w:rsidRDefault="00A1550D" w:rsidP="008B05CB">
            <w:pPr>
              <w:spacing w:after="0"/>
              <w:jc w:val="center"/>
              <w:rPr>
                <w:rFonts w:ascii="Arial" w:hAnsi="Arial" w:cs="Arial"/>
                <w:b/>
                <w:bCs/>
                <w:color w:val="000000" w:themeColor="text1"/>
                <w:sz w:val="20"/>
                <w:lang w:eastAsia="ja-JP"/>
              </w:rPr>
            </w:pPr>
          </w:p>
          <w:p w14:paraId="62A5720B" w14:textId="77777777" w:rsidR="00A1550D" w:rsidRPr="00F0068E" w:rsidRDefault="00A1550D" w:rsidP="008B05CB">
            <w:pPr>
              <w:spacing w:after="0"/>
              <w:jc w:val="center"/>
              <w:rPr>
                <w:rFonts w:ascii="Arial" w:hAnsi="Arial" w:cs="Arial"/>
                <w:b/>
                <w:bCs/>
                <w:color w:val="000000" w:themeColor="text1"/>
                <w:sz w:val="20"/>
                <w:lang w:eastAsia="ja-JP"/>
              </w:rPr>
            </w:pPr>
            <w:r w:rsidRPr="00F0068E">
              <w:rPr>
                <w:rFonts w:ascii="Arial" w:hAnsi="Arial" w:cs="Arial"/>
                <w:b/>
                <w:bCs/>
                <w:color w:val="000000" w:themeColor="text1"/>
                <w:sz w:val="20"/>
                <w:lang w:eastAsia="ja-JP"/>
              </w:rPr>
              <w:t>Project/programme specific Indicator</w:t>
            </w:r>
          </w:p>
          <w:p w14:paraId="0014F89A" w14:textId="77777777" w:rsidR="00A1550D" w:rsidRPr="00F0068E" w:rsidRDefault="00A1550D" w:rsidP="008B05CB">
            <w:pPr>
              <w:spacing w:after="0"/>
              <w:jc w:val="center"/>
              <w:rPr>
                <w:rFonts w:ascii="Arial" w:hAnsi="Arial" w:cs="Arial"/>
                <w:b/>
                <w:bCs/>
                <w:color w:val="000000" w:themeColor="text1"/>
                <w:sz w:val="20"/>
                <w:lang w:eastAsia="ja-JP"/>
              </w:rPr>
            </w:pPr>
          </w:p>
        </w:tc>
        <w:tc>
          <w:tcPr>
            <w:tcW w:w="2520" w:type="dxa"/>
            <w:vMerge w:val="restart"/>
            <w:shd w:val="clear" w:color="auto" w:fill="F2F2F2" w:themeFill="background1" w:themeFillShade="F2"/>
            <w:vAlign w:val="center"/>
          </w:tcPr>
          <w:p w14:paraId="3F91CEF0" w14:textId="77777777" w:rsidR="00A1550D" w:rsidRPr="00F0068E" w:rsidRDefault="00A1550D" w:rsidP="008B05CB">
            <w:pPr>
              <w:spacing w:after="0"/>
              <w:jc w:val="center"/>
              <w:rPr>
                <w:rFonts w:ascii="Arial" w:hAnsi="Arial" w:cs="Arial"/>
                <w:b/>
                <w:bCs/>
                <w:color w:val="000000" w:themeColor="text1"/>
                <w:sz w:val="20"/>
                <w:lang w:eastAsia="ja-JP"/>
              </w:rPr>
            </w:pPr>
            <w:r w:rsidRPr="00F0068E">
              <w:rPr>
                <w:rFonts w:ascii="Arial" w:hAnsi="Arial" w:cs="Arial"/>
                <w:b/>
                <w:bCs/>
                <w:color w:val="000000" w:themeColor="text1"/>
                <w:sz w:val="20"/>
                <w:lang w:eastAsia="ja-JP"/>
              </w:rPr>
              <w:t>Means of Verification (</w:t>
            </w:r>
            <w:proofErr w:type="spellStart"/>
            <w:r w:rsidRPr="00F0068E">
              <w:rPr>
                <w:rFonts w:ascii="Arial" w:hAnsi="Arial" w:cs="Arial"/>
                <w:b/>
                <w:bCs/>
                <w:color w:val="000000" w:themeColor="text1"/>
                <w:sz w:val="20"/>
                <w:lang w:eastAsia="ja-JP"/>
              </w:rPr>
              <w:t>MoV</w:t>
            </w:r>
            <w:proofErr w:type="spellEnd"/>
            <w:r w:rsidRPr="00F0068E">
              <w:rPr>
                <w:rFonts w:ascii="Arial" w:hAnsi="Arial" w:cs="Arial"/>
                <w:b/>
                <w:bCs/>
                <w:color w:val="000000" w:themeColor="text1"/>
                <w:sz w:val="20"/>
                <w:lang w:eastAsia="ja-JP"/>
              </w:rPr>
              <w:t>)</w:t>
            </w:r>
          </w:p>
        </w:tc>
        <w:tc>
          <w:tcPr>
            <w:tcW w:w="1800" w:type="dxa"/>
            <w:gridSpan w:val="2"/>
            <w:vMerge w:val="restart"/>
            <w:shd w:val="clear" w:color="auto" w:fill="F2F2F2" w:themeFill="background1" w:themeFillShade="F2"/>
            <w:vAlign w:val="center"/>
          </w:tcPr>
          <w:p w14:paraId="57BCA05C" w14:textId="77777777" w:rsidR="00A1550D" w:rsidRPr="00F0068E" w:rsidRDefault="00A1550D" w:rsidP="008B05CB">
            <w:pPr>
              <w:spacing w:after="0"/>
              <w:jc w:val="center"/>
              <w:rPr>
                <w:rFonts w:ascii="Arial" w:hAnsi="Arial" w:cs="Arial"/>
                <w:b/>
                <w:bCs/>
                <w:color w:val="000000" w:themeColor="text1"/>
                <w:sz w:val="20"/>
                <w:lang w:eastAsia="ja-JP"/>
              </w:rPr>
            </w:pPr>
            <w:r w:rsidRPr="00F0068E">
              <w:rPr>
                <w:rFonts w:ascii="Arial" w:hAnsi="Arial" w:cs="Arial"/>
                <w:b/>
                <w:bCs/>
                <w:color w:val="000000" w:themeColor="text1"/>
                <w:sz w:val="20"/>
                <w:lang w:eastAsia="ja-JP"/>
              </w:rPr>
              <w:t>Baseline</w:t>
            </w:r>
          </w:p>
        </w:tc>
        <w:tc>
          <w:tcPr>
            <w:tcW w:w="3150" w:type="dxa"/>
            <w:gridSpan w:val="3"/>
            <w:shd w:val="clear" w:color="auto" w:fill="F2F2F2" w:themeFill="background1" w:themeFillShade="F2"/>
            <w:vAlign w:val="center"/>
          </w:tcPr>
          <w:p w14:paraId="7A60C25C" w14:textId="77777777" w:rsidR="00A1550D" w:rsidRPr="00F0068E" w:rsidRDefault="00A1550D" w:rsidP="008B05CB">
            <w:pPr>
              <w:spacing w:after="0"/>
              <w:jc w:val="center"/>
              <w:rPr>
                <w:rFonts w:ascii="Arial" w:hAnsi="Arial" w:cs="Arial"/>
                <w:b/>
                <w:bCs/>
                <w:color w:val="000000" w:themeColor="text1"/>
                <w:sz w:val="20"/>
                <w:lang w:eastAsia="ja-JP"/>
              </w:rPr>
            </w:pPr>
            <w:r w:rsidRPr="00F0068E">
              <w:rPr>
                <w:rFonts w:ascii="Arial" w:hAnsi="Arial" w:cs="Arial"/>
                <w:b/>
                <w:bCs/>
                <w:color w:val="000000" w:themeColor="text1"/>
                <w:sz w:val="20"/>
                <w:lang w:eastAsia="ja-JP"/>
              </w:rPr>
              <w:t>Target</w:t>
            </w:r>
          </w:p>
        </w:tc>
        <w:tc>
          <w:tcPr>
            <w:tcW w:w="2654" w:type="dxa"/>
            <w:vMerge w:val="restart"/>
            <w:shd w:val="clear" w:color="auto" w:fill="F2F2F2" w:themeFill="background1" w:themeFillShade="F2"/>
            <w:vAlign w:val="center"/>
          </w:tcPr>
          <w:p w14:paraId="6D0D3490" w14:textId="77777777" w:rsidR="00A1550D" w:rsidRPr="00F0068E" w:rsidRDefault="00A1550D" w:rsidP="008B05CB">
            <w:pPr>
              <w:spacing w:after="0"/>
              <w:jc w:val="center"/>
              <w:rPr>
                <w:rFonts w:ascii="Arial" w:hAnsi="Arial" w:cs="Arial"/>
                <w:b/>
                <w:bCs/>
                <w:color w:val="000000" w:themeColor="text1"/>
                <w:sz w:val="20"/>
                <w:lang w:eastAsia="ja-JP"/>
              </w:rPr>
            </w:pPr>
            <w:r w:rsidRPr="00F0068E">
              <w:rPr>
                <w:rFonts w:ascii="Arial" w:hAnsi="Arial" w:cs="Arial"/>
                <w:b/>
                <w:bCs/>
                <w:color w:val="000000" w:themeColor="text1"/>
                <w:sz w:val="20"/>
                <w:lang w:eastAsia="ja-JP"/>
              </w:rPr>
              <w:t>Assumptions / Note</w:t>
            </w:r>
          </w:p>
        </w:tc>
      </w:tr>
      <w:tr w:rsidR="00A1550D" w:rsidRPr="00612109" w14:paraId="20464333" w14:textId="77777777" w:rsidTr="00780D8E">
        <w:trPr>
          <w:trHeight w:val="557"/>
        </w:trPr>
        <w:tc>
          <w:tcPr>
            <w:tcW w:w="2335" w:type="dxa"/>
            <w:vMerge/>
            <w:vAlign w:val="center"/>
          </w:tcPr>
          <w:p w14:paraId="3F48614B" w14:textId="77777777" w:rsidR="00A1550D" w:rsidRPr="00FE636C" w:rsidRDefault="00A1550D" w:rsidP="008B05CB">
            <w:pPr>
              <w:spacing w:after="0"/>
              <w:rPr>
                <w:rFonts w:ascii="Arial" w:hAnsi="Arial" w:cs="Arial"/>
                <w:b/>
                <w:strike/>
                <w:sz w:val="16"/>
                <w:szCs w:val="16"/>
              </w:rPr>
            </w:pPr>
          </w:p>
        </w:tc>
        <w:tc>
          <w:tcPr>
            <w:tcW w:w="2070" w:type="dxa"/>
            <w:gridSpan w:val="2"/>
            <w:vMerge/>
            <w:vAlign w:val="center"/>
          </w:tcPr>
          <w:p w14:paraId="56C9489F" w14:textId="77777777" w:rsidR="00A1550D" w:rsidRPr="007D0026" w:rsidRDefault="00A1550D" w:rsidP="008B05CB">
            <w:pPr>
              <w:spacing w:after="0"/>
              <w:rPr>
                <w:rFonts w:ascii="Arial" w:hAnsi="Arial" w:cs="Arial"/>
                <w:b/>
                <w:sz w:val="16"/>
                <w:szCs w:val="16"/>
              </w:rPr>
            </w:pPr>
          </w:p>
        </w:tc>
        <w:tc>
          <w:tcPr>
            <w:tcW w:w="2520" w:type="dxa"/>
            <w:vMerge/>
            <w:vAlign w:val="center"/>
          </w:tcPr>
          <w:p w14:paraId="02F3D574" w14:textId="77777777" w:rsidR="00A1550D" w:rsidRPr="007D0026" w:rsidRDefault="00A1550D" w:rsidP="008B05CB">
            <w:pPr>
              <w:spacing w:after="0"/>
              <w:rPr>
                <w:rFonts w:ascii="Arial" w:hAnsi="Arial" w:cs="Arial"/>
                <w:b/>
                <w:sz w:val="16"/>
                <w:szCs w:val="16"/>
              </w:rPr>
            </w:pPr>
          </w:p>
        </w:tc>
        <w:tc>
          <w:tcPr>
            <w:tcW w:w="1800" w:type="dxa"/>
            <w:gridSpan w:val="2"/>
            <w:vMerge/>
            <w:vAlign w:val="center"/>
          </w:tcPr>
          <w:p w14:paraId="5F5086E0" w14:textId="77777777" w:rsidR="00A1550D" w:rsidRPr="007D0026" w:rsidRDefault="00A1550D" w:rsidP="008B05CB">
            <w:pPr>
              <w:spacing w:after="0"/>
              <w:rPr>
                <w:rFonts w:ascii="Arial" w:hAnsi="Arial" w:cs="Arial"/>
                <w:b/>
                <w:bCs/>
                <w:color w:val="000000"/>
                <w:sz w:val="16"/>
                <w:szCs w:val="16"/>
                <w:lang w:eastAsia="ja-JP"/>
              </w:rPr>
            </w:pPr>
          </w:p>
        </w:tc>
        <w:tc>
          <w:tcPr>
            <w:tcW w:w="1620" w:type="dxa"/>
            <w:shd w:val="clear" w:color="auto" w:fill="F2F2F2" w:themeFill="background1" w:themeFillShade="F2"/>
            <w:vAlign w:val="center"/>
          </w:tcPr>
          <w:p w14:paraId="2F532103" w14:textId="77777777" w:rsidR="00A1550D" w:rsidRPr="002C16E3" w:rsidRDefault="00A1550D" w:rsidP="008B05CB">
            <w:pPr>
              <w:spacing w:after="0"/>
              <w:jc w:val="center"/>
              <w:rPr>
                <w:rFonts w:ascii="Arial" w:hAnsi="Arial" w:cs="Arial"/>
                <w:b/>
                <w:color w:val="000000"/>
                <w:sz w:val="20"/>
                <w:lang w:eastAsia="ja-JP"/>
              </w:rPr>
            </w:pPr>
            <w:r w:rsidRPr="002C16E3">
              <w:rPr>
                <w:rFonts w:ascii="Arial" w:hAnsi="Arial" w:cs="Arial"/>
                <w:b/>
                <w:sz w:val="20"/>
              </w:rPr>
              <w:t>Mid-term</w:t>
            </w:r>
          </w:p>
        </w:tc>
        <w:tc>
          <w:tcPr>
            <w:tcW w:w="1530" w:type="dxa"/>
            <w:gridSpan w:val="2"/>
            <w:shd w:val="clear" w:color="auto" w:fill="F2F2F2" w:themeFill="background1" w:themeFillShade="F2"/>
            <w:vAlign w:val="center"/>
          </w:tcPr>
          <w:p w14:paraId="23262E35" w14:textId="77777777" w:rsidR="00A1550D" w:rsidRPr="002C16E3" w:rsidRDefault="00A1550D" w:rsidP="008B05CB">
            <w:pPr>
              <w:spacing w:after="0"/>
              <w:jc w:val="center"/>
              <w:rPr>
                <w:rFonts w:ascii="Arial" w:hAnsi="Arial" w:cs="Arial"/>
                <w:b/>
                <w:sz w:val="20"/>
              </w:rPr>
            </w:pPr>
            <w:r w:rsidRPr="002C16E3">
              <w:rPr>
                <w:rFonts w:ascii="Arial" w:hAnsi="Arial" w:cs="Arial"/>
                <w:b/>
                <w:sz w:val="20"/>
              </w:rPr>
              <w:t>Final</w:t>
            </w:r>
          </w:p>
        </w:tc>
        <w:tc>
          <w:tcPr>
            <w:tcW w:w="2654" w:type="dxa"/>
            <w:vMerge/>
            <w:vAlign w:val="center"/>
          </w:tcPr>
          <w:p w14:paraId="0AC770FD" w14:textId="77777777" w:rsidR="00A1550D" w:rsidRPr="00612109" w:rsidRDefault="00A1550D" w:rsidP="008B05CB">
            <w:pPr>
              <w:spacing w:after="0"/>
              <w:rPr>
                <w:rFonts w:ascii="Arial" w:hAnsi="Arial" w:cs="Arial"/>
                <w:b/>
                <w:bCs/>
                <w:color w:val="000000"/>
                <w:sz w:val="18"/>
                <w:lang w:eastAsia="ja-JP"/>
              </w:rPr>
            </w:pPr>
          </w:p>
        </w:tc>
      </w:tr>
      <w:tr w:rsidR="00A1550D" w:rsidRPr="00F0068E" w14:paraId="396EB8C2" w14:textId="77777777" w:rsidTr="00780D8E">
        <w:trPr>
          <w:trHeight w:val="400"/>
        </w:trPr>
        <w:tc>
          <w:tcPr>
            <w:tcW w:w="2335" w:type="dxa"/>
            <w:shd w:val="clear" w:color="auto" w:fill="FFFFFF" w:themeFill="background1"/>
            <w:vAlign w:val="center"/>
          </w:tcPr>
          <w:p w14:paraId="428CB23A" w14:textId="77777777" w:rsidR="00A1550D" w:rsidRPr="00780D8E" w:rsidRDefault="00A1550D" w:rsidP="008B05CB">
            <w:pPr>
              <w:spacing w:after="0"/>
              <w:ind w:left="-43"/>
              <w:rPr>
                <w:rFonts w:ascii="Arial" w:hAnsi="Arial" w:cs="Arial"/>
                <w:b/>
                <w:iCs/>
                <w:strike/>
                <w:color w:val="808080" w:themeColor="background1" w:themeShade="80"/>
                <w:sz w:val="20"/>
              </w:rPr>
            </w:pPr>
            <w:r w:rsidRPr="00780D8E">
              <w:rPr>
                <w:rFonts w:ascii="Arial" w:hAnsi="Arial" w:cs="Arial"/>
                <w:b/>
                <w:bCs/>
                <w:iCs/>
                <w:color w:val="808080" w:themeColor="background1" w:themeShade="80"/>
                <w:sz w:val="20"/>
              </w:rPr>
              <w:t>Outcome 1</w:t>
            </w:r>
          </w:p>
        </w:tc>
        <w:tc>
          <w:tcPr>
            <w:tcW w:w="2070" w:type="dxa"/>
            <w:gridSpan w:val="2"/>
            <w:shd w:val="clear" w:color="auto" w:fill="FFFFFF" w:themeFill="background1"/>
            <w:vAlign w:val="center"/>
          </w:tcPr>
          <w:p w14:paraId="2A9E257A" w14:textId="77777777" w:rsidR="00A1550D" w:rsidRPr="00780D8E" w:rsidRDefault="00A1550D" w:rsidP="008B05CB">
            <w:pPr>
              <w:spacing w:after="0"/>
              <w:ind w:left="-43"/>
              <w:rPr>
                <w:rFonts w:ascii="Arial" w:hAnsi="Arial" w:cs="Arial"/>
                <w:color w:val="808080" w:themeColor="background1" w:themeShade="80"/>
                <w:sz w:val="18"/>
                <w:szCs w:val="18"/>
              </w:rPr>
            </w:pPr>
          </w:p>
        </w:tc>
        <w:tc>
          <w:tcPr>
            <w:tcW w:w="2520" w:type="dxa"/>
            <w:shd w:val="clear" w:color="auto" w:fill="FFFFFF" w:themeFill="background1"/>
          </w:tcPr>
          <w:p w14:paraId="10107AF6" w14:textId="77777777" w:rsidR="00A1550D" w:rsidRPr="00780D8E" w:rsidRDefault="00A1550D" w:rsidP="008B05CB">
            <w:pPr>
              <w:spacing w:before="40" w:after="40"/>
              <w:ind w:right="-28"/>
              <w:rPr>
                <w:rFonts w:ascii="Arial" w:hAnsi="Arial" w:cs="Arial"/>
                <w:i/>
                <w:color w:val="808080" w:themeColor="background1" w:themeShade="80"/>
                <w:sz w:val="18"/>
                <w:szCs w:val="18"/>
                <w:lang w:eastAsia="ja-JP"/>
              </w:rPr>
            </w:pPr>
            <w:r w:rsidRPr="00780D8E">
              <w:rPr>
                <w:rFonts w:ascii="Arial" w:hAnsi="Arial" w:cs="Arial"/>
                <w:i/>
                <w:color w:val="808080" w:themeColor="background1" w:themeShade="80"/>
                <w:sz w:val="18"/>
                <w:szCs w:val="18"/>
                <w:lang w:eastAsia="ja-JP"/>
              </w:rPr>
              <w:t>Sources of information and methods used to collect and report data/information to measure progress against targets</w:t>
            </w:r>
          </w:p>
        </w:tc>
        <w:tc>
          <w:tcPr>
            <w:tcW w:w="1800" w:type="dxa"/>
            <w:gridSpan w:val="2"/>
            <w:shd w:val="clear" w:color="auto" w:fill="FFFFFF" w:themeFill="background1"/>
          </w:tcPr>
          <w:p w14:paraId="6349E756" w14:textId="77777777" w:rsidR="00A1550D" w:rsidRPr="00780D8E" w:rsidRDefault="00A1550D" w:rsidP="008B05CB">
            <w:pPr>
              <w:spacing w:before="40" w:after="40"/>
              <w:ind w:right="-28"/>
              <w:rPr>
                <w:rFonts w:ascii="Arial" w:hAnsi="Arial" w:cs="Arial"/>
                <w:i/>
                <w:color w:val="808080" w:themeColor="background1" w:themeShade="80"/>
                <w:sz w:val="18"/>
                <w:szCs w:val="18"/>
                <w:lang w:eastAsia="ja-JP"/>
              </w:rPr>
            </w:pPr>
            <w:r w:rsidRPr="00780D8E">
              <w:rPr>
                <w:rFonts w:ascii="Arial" w:hAnsi="Arial" w:cs="Arial"/>
                <w:i/>
                <w:color w:val="808080" w:themeColor="background1" w:themeShade="80"/>
                <w:sz w:val="18"/>
                <w:szCs w:val="18"/>
                <w:lang w:eastAsia="ja-JP"/>
              </w:rPr>
              <w:t>The starting point or current value of the indicators before the implementation of the project</w:t>
            </w:r>
          </w:p>
        </w:tc>
        <w:tc>
          <w:tcPr>
            <w:tcW w:w="1620" w:type="dxa"/>
            <w:shd w:val="clear" w:color="auto" w:fill="FFFFFF" w:themeFill="background1"/>
          </w:tcPr>
          <w:p w14:paraId="253CC262" w14:textId="77777777" w:rsidR="00A1550D" w:rsidRPr="00780D8E" w:rsidRDefault="00A1550D" w:rsidP="008B05CB">
            <w:pPr>
              <w:spacing w:before="40" w:after="40"/>
              <w:ind w:right="-28"/>
              <w:rPr>
                <w:rFonts w:ascii="Arial" w:hAnsi="Arial" w:cs="Arial"/>
                <w:i/>
                <w:color w:val="808080" w:themeColor="background1" w:themeShade="80"/>
                <w:sz w:val="18"/>
                <w:szCs w:val="18"/>
                <w:lang w:eastAsia="ja-JP"/>
              </w:rPr>
            </w:pPr>
            <w:r w:rsidRPr="00780D8E">
              <w:rPr>
                <w:rFonts w:ascii="Arial" w:hAnsi="Arial" w:cs="Arial"/>
                <w:i/>
                <w:color w:val="808080" w:themeColor="background1" w:themeShade="80"/>
                <w:sz w:val="18"/>
                <w:szCs w:val="18"/>
                <w:lang w:eastAsia="ja-JP"/>
              </w:rPr>
              <w:t>The estimated value of the indicator at the mid-point of the implementation</w:t>
            </w:r>
          </w:p>
        </w:tc>
        <w:tc>
          <w:tcPr>
            <w:tcW w:w="1530" w:type="dxa"/>
            <w:gridSpan w:val="2"/>
            <w:shd w:val="clear" w:color="auto" w:fill="FFFFFF" w:themeFill="background1"/>
          </w:tcPr>
          <w:p w14:paraId="26F9F1E9" w14:textId="77777777" w:rsidR="00A1550D" w:rsidRPr="00780D8E" w:rsidRDefault="00A1550D" w:rsidP="008B05CB">
            <w:pPr>
              <w:spacing w:before="40" w:after="40"/>
              <w:ind w:right="-28"/>
              <w:rPr>
                <w:rFonts w:ascii="Arial" w:hAnsi="Arial" w:cs="Arial"/>
                <w:i/>
                <w:color w:val="808080" w:themeColor="background1" w:themeShade="80"/>
                <w:sz w:val="18"/>
                <w:szCs w:val="18"/>
                <w:lang w:eastAsia="ja-JP"/>
              </w:rPr>
            </w:pPr>
            <w:r w:rsidRPr="00780D8E">
              <w:rPr>
                <w:rFonts w:ascii="Arial" w:hAnsi="Arial" w:cs="Arial"/>
                <w:i/>
                <w:color w:val="808080" w:themeColor="background1" w:themeShade="80"/>
                <w:sz w:val="18"/>
                <w:szCs w:val="18"/>
                <w:lang w:eastAsia="ja-JP"/>
              </w:rPr>
              <w:t>The estimated value of the indicator at the completion of the implementation</w:t>
            </w:r>
          </w:p>
        </w:tc>
        <w:tc>
          <w:tcPr>
            <w:tcW w:w="2654" w:type="dxa"/>
            <w:shd w:val="clear" w:color="auto" w:fill="FFFFFF" w:themeFill="background1"/>
            <w:vAlign w:val="center"/>
          </w:tcPr>
          <w:p w14:paraId="0A21455D" w14:textId="13F3931D" w:rsidR="00A1550D" w:rsidRPr="00780D8E" w:rsidRDefault="00A1550D" w:rsidP="00780D8E">
            <w:pPr>
              <w:spacing w:before="40" w:after="40"/>
              <w:ind w:right="-28"/>
              <w:rPr>
                <w:rFonts w:ascii="Arial" w:hAnsi="Arial" w:cs="Arial"/>
                <w:i/>
                <w:color w:val="808080" w:themeColor="background1" w:themeShade="80"/>
                <w:sz w:val="18"/>
                <w:szCs w:val="18"/>
                <w:lang w:eastAsia="ja-JP"/>
              </w:rPr>
            </w:pPr>
            <w:r w:rsidRPr="00780D8E">
              <w:rPr>
                <w:rFonts w:ascii="Arial" w:hAnsi="Arial" w:cs="Arial"/>
                <w:i/>
                <w:color w:val="808080" w:themeColor="background1" w:themeShade="80"/>
                <w:sz w:val="18"/>
                <w:szCs w:val="18"/>
                <w:lang w:eastAsia="ja-JP"/>
              </w:rPr>
              <w:t>Externalities and factors outside project management's control that may impact on the Component</w:t>
            </w:r>
            <w:r w:rsidR="00780D8E">
              <w:rPr>
                <w:rFonts w:ascii="Arial" w:hAnsi="Arial" w:cs="Arial"/>
                <w:i/>
                <w:color w:val="808080" w:themeColor="background1" w:themeShade="80"/>
                <w:sz w:val="18"/>
                <w:szCs w:val="18"/>
                <w:lang w:eastAsia="ja-JP"/>
              </w:rPr>
              <w:t xml:space="preserve">. </w:t>
            </w:r>
            <w:r w:rsidRPr="00780D8E">
              <w:rPr>
                <w:rFonts w:ascii="Arial" w:hAnsi="Arial" w:cs="Arial"/>
                <w:i/>
                <w:color w:val="808080" w:themeColor="background1" w:themeShade="80"/>
                <w:sz w:val="18"/>
                <w:szCs w:val="18"/>
                <w:lang w:eastAsia="ja-JP"/>
              </w:rPr>
              <w:t>Data sources and methodologies applied for estimating baseline and targets</w:t>
            </w:r>
          </w:p>
        </w:tc>
      </w:tr>
      <w:tr w:rsidR="00A1550D" w14:paraId="3E79E549" w14:textId="77777777" w:rsidTr="00780D8E">
        <w:trPr>
          <w:trHeight w:val="400"/>
        </w:trPr>
        <w:tc>
          <w:tcPr>
            <w:tcW w:w="2335" w:type="dxa"/>
            <w:shd w:val="clear" w:color="auto" w:fill="FFFFFF" w:themeFill="background1"/>
            <w:vAlign w:val="center"/>
          </w:tcPr>
          <w:p w14:paraId="67B2B840" w14:textId="77777777" w:rsidR="00A1550D" w:rsidRPr="00780D8E" w:rsidRDefault="00A1550D" w:rsidP="008B05CB">
            <w:pPr>
              <w:spacing w:after="0"/>
              <w:ind w:left="-43"/>
              <w:rPr>
                <w:rFonts w:ascii="Arial" w:hAnsi="Arial" w:cs="Arial"/>
                <w:iCs/>
                <w:strike/>
                <w:color w:val="808080" w:themeColor="background1" w:themeShade="80"/>
                <w:sz w:val="20"/>
              </w:rPr>
            </w:pPr>
            <w:r w:rsidRPr="00780D8E">
              <w:rPr>
                <w:rFonts w:ascii="Arial" w:hAnsi="Arial" w:cs="Arial"/>
                <w:iCs/>
                <w:color w:val="808080" w:themeColor="background1" w:themeShade="80"/>
                <w:sz w:val="20"/>
              </w:rPr>
              <w:t>Output 1.1</w:t>
            </w:r>
          </w:p>
        </w:tc>
        <w:tc>
          <w:tcPr>
            <w:tcW w:w="2070" w:type="dxa"/>
            <w:gridSpan w:val="2"/>
            <w:shd w:val="clear" w:color="auto" w:fill="FFFFFF" w:themeFill="background1"/>
            <w:vAlign w:val="center"/>
          </w:tcPr>
          <w:p w14:paraId="4E535DEB" w14:textId="77777777" w:rsidR="00A1550D" w:rsidRPr="00780D8E" w:rsidRDefault="00A1550D" w:rsidP="008B05CB">
            <w:pPr>
              <w:spacing w:after="0"/>
              <w:ind w:left="-43"/>
              <w:rPr>
                <w:rFonts w:ascii="Arial" w:hAnsi="Arial" w:cs="Arial"/>
                <w:i/>
                <w:color w:val="808080" w:themeColor="background1" w:themeShade="80"/>
                <w:sz w:val="16"/>
                <w:szCs w:val="18"/>
              </w:rPr>
            </w:pPr>
          </w:p>
        </w:tc>
        <w:tc>
          <w:tcPr>
            <w:tcW w:w="2520" w:type="dxa"/>
            <w:shd w:val="clear" w:color="auto" w:fill="FFFFFF" w:themeFill="background1"/>
            <w:vAlign w:val="center"/>
          </w:tcPr>
          <w:p w14:paraId="0DCEE88A" w14:textId="77777777" w:rsidR="00A1550D" w:rsidRPr="00780D8E" w:rsidRDefault="00A1550D" w:rsidP="008B05CB">
            <w:pPr>
              <w:spacing w:after="0"/>
              <w:rPr>
                <w:rFonts w:ascii="Arial" w:hAnsi="Arial" w:cs="Arial"/>
                <w:color w:val="808080" w:themeColor="background1" w:themeShade="80"/>
                <w:sz w:val="20"/>
              </w:rPr>
            </w:pPr>
          </w:p>
        </w:tc>
        <w:tc>
          <w:tcPr>
            <w:tcW w:w="1800" w:type="dxa"/>
            <w:gridSpan w:val="2"/>
            <w:shd w:val="clear" w:color="auto" w:fill="FFFFFF" w:themeFill="background1"/>
            <w:vAlign w:val="center"/>
          </w:tcPr>
          <w:p w14:paraId="55BBB97E" w14:textId="77777777" w:rsidR="00A1550D" w:rsidRPr="00780D8E" w:rsidRDefault="00A1550D" w:rsidP="008B05CB">
            <w:pPr>
              <w:spacing w:after="0"/>
              <w:rPr>
                <w:rFonts w:ascii="Arial" w:hAnsi="Arial" w:cs="Arial"/>
                <w:color w:val="808080" w:themeColor="background1" w:themeShade="80"/>
                <w:sz w:val="20"/>
              </w:rPr>
            </w:pPr>
          </w:p>
        </w:tc>
        <w:tc>
          <w:tcPr>
            <w:tcW w:w="1620" w:type="dxa"/>
            <w:shd w:val="clear" w:color="auto" w:fill="FFFFFF" w:themeFill="background1"/>
            <w:vAlign w:val="center"/>
          </w:tcPr>
          <w:p w14:paraId="1DC7FBEE" w14:textId="77777777" w:rsidR="00A1550D" w:rsidRPr="00780D8E" w:rsidRDefault="00A1550D" w:rsidP="008B05CB">
            <w:pPr>
              <w:spacing w:after="0"/>
              <w:rPr>
                <w:rFonts w:ascii="Arial" w:hAnsi="Arial" w:cs="Arial"/>
                <w:color w:val="808080" w:themeColor="background1" w:themeShade="80"/>
                <w:sz w:val="20"/>
              </w:rPr>
            </w:pPr>
          </w:p>
        </w:tc>
        <w:tc>
          <w:tcPr>
            <w:tcW w:w="1530" w:type="dxa"/>
            <w:gridSpan w:val="2"/>
            <w:shd w:val="clear" w:color="auto" w:fill="FFFFFF" w:themeFill="background1"/>
            <w:vAlign w:val="center"/>
          </w:tcPr>
          <w:p w14:paraId="1C18952E" w14:textId="77777777" w:rsidR="00A1550D" w:rsidRPr="00780D8E" w:rsidRDefault="00A1550D" w:rsidP="008B05CB">
            <w:pPr>
              <w:spacing w:after="0"/>
              <w:rPr>
                <w:rFonts w:ascii="Arial" w:hAnsi="Arial" w:cs="Arial"/>
                <w:color w:val="808080" w:themeColor="background1" w:themeShade="80"/>
                <w:sz w:val="20"/>
              </w:rPr>
            </w:pPr>
          </w:p>
        </w:tc>
        <w:tc>
          <w:tcPr>
            <w:tcW w:w="2654" w:type="dxa"/>
            <w:shd w:val="clear" w:color="auto" w:fill="FFFFFF" w:themeFill="background1"/>
            <w:vAlign w:val="center"/>
          </w:tcPr>
          <w:p w14:paraId="761FD6A1" w14:textId="77777777" w:rsidR="00A1550D" w:rsidRPr="00780D8E" w:rsidRDefault="00A1550D" w:rsidP="008B05CB">
            <w:pPr>
              <w:spacing w:after="0"/>
              <w:rPr>
                <w:rFonts w:ascii="Arial" w:hAnsi="Arial" w:cs="Arial"/>
                <w:color w:val="808080" w:themeColor="background1" w:themeShade="80"/>
                <w:sz w:val="20"/>
              </w:rPr>
            </w:pPr>
          </w:p>
        </w:tc>
      </w:tr>
      <w:tr w:rsidR="00A1550D" w14:paraId="1222949E" w14:textId="77777777" w:rsidTr="00780D8E">
        <w:trPr>
          <w:trHeight w:val="400"/>
        </w:trPr>
        <w:tc>
          <w:tcPr>
            <w:tcW w:w="2335" w:type="dxa"/>
            <w:shd w:val="clear" w:color="auto" w:fill="FFFFFF" w:themeFill="background1"/>
            <w:vAlign w:val="center"/>
          </w:tcPr>
          <w:p w14:paraId="655DF2AA" w14:textId="77777777" w:rsidR="00A1550D" w:rsidRPr="00780D8E" w:rsidRDefault="00A1550D" w:rsidP="008B05CB">
            <w:pPr>
              <w:spacing w:after="0"/>
              <w:ind w:left="-43"/>
              <w:rPr>
                <w:rFonts w:ascii="Arial" w:hAnsi="Arial" w:cs="Arial"/>
                <w:iCs/>
                <w:color w:val="808080" w:themeColor="background1" w:themeShade="80"/>
                <w:sz w:val="20"/>
              </w:rPr>
            </w:pPr>
            <w:r w:rsidRPr="00780D8E">
              <w:rPr>
                <w:rFonts w:ascii="Arial" w:hAnsi="Arial" w:cs="Arial"/>
                <w:iCs/>
                <w:color w:val="808080" w:themeColor="background1" w:themeShade="80"/>
                <w:sz w:val="20"/>
              </w:rPr>
              <w:t>Output 1.2</w:t>
            </w:r>
          </w:p>
        </w:tc>
        <w:tc>
          <w:tcPr>
            <w:tcW w:w="2070" w:type="dxa"/>
            <w:gridSpan w:val="2"/>
            <w:shd w:val="clear" w:color="auto" w:fill="FFFFFF" w:themeFill="background1"/>
            <w:vAlign w:val="center"/>
          </w:tcPr>
          <w:p w14:paraId="60335918" w14:textId="77777777" w:rsidR="00A1550D" w:rsidRPr="00780D8E" w:rsidRDefault="00A1550D" w:rsidP="008B05CB">
            <w:pPr>
              <w:spacing w:after="0"/>
              <w:ind w:left="-43"/>
              <w:rPr>
                <w:rFonts w:ascii="Arial" w:hAnsi="Arial" w:cs="Arial"/>
                <w:i/>
                <w:color w:val="808080" w:themeColor="background1" w:themeShade="80"/>
                <w:sz w:val="16"/>
                <w:szCs w:val="18"/>
              </w:rPr>
            </w:pPr>
          </w:p>
        </w:tc>
        <w:tc>
          <w:tcPr>
            <w:tcW w:w="2520" w:type="dxa"/>
            <w:shd w:val="clear" w:color="auto" w:fill="FFFFFF" w:themeFill="background1"/>
            <w:vAlign w:val="center"/>
          </w:tcPr>
          <w:p w14:paraId="2CEDD8CB" w14:textId="77777777" w:rsidR="00A1550D" w:rsidRPr="00780D8E" w:rsidRDefault="00A1550D" w:rsidP="008B05CB">
            <w:pPr>
              <w:spacing w:after="0"/>
              <w:rPr>
                <w:rFonts w:ascii="Arial" w:hAnsi="Arial" w:cs="Arial"/>
                <w:color w:val="808080" w:themeColor="background1" w:themeShade="80"/>
                <w:sz w:val="20"/>
              </w:rPr>
            </w:pPr>
          </w:p>
        </w:tc>
        <w:tc>
          <w:tcPr>
            <w:tcW w:w="1800" w:type="dxa"/>
            <w:gridSpan w:val="2"/>
            <w:shd w:val="clear" w:color="auto" w:fill="FFFFFF" w:themeFill="background1"/>
            <w:vAlign w:val="center"/>
          </w:tcPr>
          <w:p w14:paraId="3BA2ACE0" w14:textId="77777777" w:rsidR="00A1550D" w:rsidRPr="00780D8E" w:rsidRDefault="00A1550D" w:rsidP="008B05CB">
            <w:pPr>
              <w:spacing w:after="0"/>
              <w:rPr>
                <w:rFonts w:ascii="Arial" w:hAnsi="Arial" w:cs="Arial"/>
                <w:color w:val="808080" w:themeColor="background1" w:themeShade="80"/>
                <w:sz w:val="20"/>
              </w:rPr>
            </w:pPr>
          </w:p>
        </w:tc>
        <w:tc>
          <w:tcPr>
            <w:tcW w:w="1620" w:type="dxa"/>
            <w:shd w:val="clear" w:color="auto" w:fill="FFFFFF" w:themeFill="background1"/>
            <w:vAlign w:val="center"/>
          </w:tcPr>
          <w:p w14:paraId="6ACEF200" w14:textId="77777777" w:rsidR="00A1550D" w:rsidRPr="00780D8E" w:rsidRDefault="00A1550D" w:rsidP="008B05CB">
            <w:pPr>
              <w:spacing w:after="0"/>
              <w:rPr>
                <w:rFonts w:ascii="Arial" w:hAnsi="Arial" w:cs="Arial"/>
                <w:color w:val="808080" w:themeColor="background1" w:themeShade="80"/>
                <w:sz w:val="20"/>
              </w:rPr>
            </w:pPr>
          </w:p>
        </w:tc>
        <w:tc>
          <w:tcPr>
            <w:tcW w:w="1530" w:type="dxa"/>
            <w:gridSpan w:val="2"/>
            <w:shd w:val="clear" w:color="auto" w:fill="FFFFFF" w:themeFill="background1"/>
            <w:vAlign w:val="center"/>
          </w:tcPr>
          <w:p w14:paraId="2026E808" w14:textId="77777777" w:rsidR="00A1550D" w:rsidRPr="00780D8E" w:rsidRDefault="00A1550D" w:rsidP="008B05CB">
            <w:pPr>
              <w:spacing w:after="0"/>
              <w:rPr>
                <w:rFonts w:ascii="Arial" w:hAnsi="Arial" w:cs="Arial"/>
                <w:color w:val="808080" w:themeColor="background1" w:themeShade="80"/>
                <w:sz w:val="20"/>
              </w:rPr>
            </w:pPr>
          </w:p>
        </w:tc>
        <w:tc>
          <w:tcPr>
            <w:tcW w:w="2654" w:type="dxa"/>
            <w:shd w:val="clear" w:color="auto" w:fill="FFFFFF" w:themeFill="background1"/>
            <w:vAlign w:val="center"/>
          </w:tcPr>
          <w:p w14:paraId="0FA04277" w14:textId="77777777" w:rsidR="00A1550D" w:rsidRPr="00780D8E" w:rsidRDefault="00A1550D" w:rsidP="008B05CB">
            <w:pPr>
              <w:spacing w:after="0"/>
              <w:rPr>
                <w:rFonts w:ascii="Arial" w:hAnsi="Arial" w:cs="Arial"/>
                <w:color w:val="808080" w:themeColor="background1" w:themeShade="80"/>
                <w:sz w:val="20"/>
              </w:rPr>
            </w:pPr>
          </w:p>
        </w:tc>
      </w:tr>
      <w:tr w:rsidR="00A1550D" w14:paraId="0090336C" w14:textId="77777777" w:rsidTr="00780D8E">
        <w:trPr>
          <w:trHeight w:val="400"/>
        </w:trPr>
        <w:tc>
          <w:tcPr>
            <w:tcW w:w="2335" w:type="dxa"/>
            <w:shd w:val="clear" w:color="auto" w:fill="FFFFFF" w:themeFill="background1"/>
            <w:vAlign w:val="center"/>
          </w:tcPr>
          <w:p w14:paraId="53AC2C84" w14:textId="77777777" w:rsidR="00A1550D" w:rsidRPr="00780D8E" w:rsidRDefault="00A1550D" w:rsidP="008B05CB">
            <w:pPr>
              <w:spacing w:after="0"/>
              <w:ind w:left="-43"/>
              <w:rPr>
                <w:rFonts w:ascii="Arial" w:hAnsi="Arial" w:cs="Arial"/>
                <w:b/>
                <w:iCs/>
                <w:strike/>
                <w:color w:val="808080" w:themeColor="background1" w:themeShade="80"/>
                <w:sz w:val="20"/>
              </w:rPr>
            </w:pPr>
            <w:r w:rsidRPr="00780D8E">
              <w:rPr>
                <w:rFonts w:ascii="Arial" w:hAnsi="Arial" w:cs="Arial"/>
                <w:b/>
                <w:bCs/>
                <w:iCs/>
                <w:color w:val="808080" w:themeColor="background1" w:themeShade="80"/>
                <w:sz w:val="20"/>
              </w:rPr>
              <w:t>Outcome 2</w:t>
            </w:r>
          </w:p>
        </w:tc>
        <w:tc>
          <w:tcPr>
            <w:tcW w:w="2070" w:type="dxa"/>
            <w:gridSpan w:val="2"/>
            <w:shd w:val="clear" w:color="auto" w:fill="FFFFFF" w:themeFill="background1"/>
            <w:vAlign w:val="center"/>
          </w:tcPr>
          <w:p w14:paraId="0F34A9DC" w14:textId="77777777" w:rsidR="00A1550D" w:rsidRPr="00780D8E" w:rsidRDefault="00A1550D" w:rsidP="008B05CB">
            <w:pPr>
              <w:spacing w:after="0"/>
              <w:ind w:left="-43"/>
              <w:rPr>
                <w:rFonts w:ascii="Arial" w:hAnsi="Arial" w:cs="Arial"/>
                <w:i/>
                <w:color w:val="808080" w:themeColor="background1" w:themeShade="80"/>
                <w:sz w:val="16"/>
                <w:szCs w:val="18"/>
              </w:rPr>
            </w:pPr>
          </w:p>
        </w:tc>
        <w:tc>
          <w:tcPr>
            <w:tcW w:w="2520" w:type="dxa"/>
            <w:shd w:val="clear" w:color="auto" w:fill="FFFFFF" w:themeFill="background1"/>
            <w:vAlign w:val="center"/>
          </w:tcPr>
          <w:p w14:paraId="2A60E8A9" w14:textId="77777777" w:rsidR="00A1550D" w:rsidRPr="00780D8E" w:rsidRDefault="00A1550D" w:rsidP="008B05CB">
            <w:pPr>
              <w:spacing w:after="0"/>
              <w:rPr>
                <w:rFonts w:ascii="Arial" w:hAnsi="Arial" w:cs="Arial"/>
                <w:color w:val="808080" w:themeColor="background1" w:themeShade="80"/>
                <w:sz w:val="20"/>
              </w:rPr>
            </w:pPr>
          </w:p>
        </w:tc>
        <w:tc>
          <w:tcPr>
            <w:tcW w:w="1800" w:type="dxa"/>
            <w:gridSpan w:val="2"/>
            <w:shd w:val="clear" w:color="auto" w:fill="FFFFFF" w:themeFill="background1"/>
            <w:vAlign w:val="center"/>
          </w:tcPr>
          <w:p w14:paraId="62CA595C" w14:textId="77777777" w:rsidR="00A1550D" w:rsidRPr="00780D8E" w:rsidRDefault="00A1550D" w:rsidP="008B05CB">
            <w:pPr>
              <w:spacing w:after="0"/>
              <w:rPr>
                <w:rFonts w:ascii="Arial" w:hAnsi="Arial" w:cs="Arial"/>
                <w:color w:val="808080" w:themeColor="background1" w:themeShade="80"/>
                <w:sz w:val="20"/>
              </w:rPr>
            </w:pPr>
          </w:p>
        </w:tc>
        <w:tc>
          <w:tcPr>
            <w:tcW w:w="1620" w:type="dxa"/>
            <w:shd w:val="clear" w:color="auto" w:fill="FFFFFF" w:themeFill="background1"/>
            <w:vAlign w:val="center"/>
          </w:tcPr>
          <w:p w14:paraId="07D30095" w14:textId="77777777" w:rsidR="00A1550D" w:rsidRPr="00780D8E" w:rsidRDefault="00A1550D" w:rsidP="008B05CB">
            <w:pPr>
              <w:spacing w:after="0"/>
              <w:rPr>
                <w:rFonts w:ascii="Arial" w:hAnsi="Arial" w:cs="Arial"/>
                <w:color w:val="808080" w:themeColor="background1" w:themeShade="80"/>
                <w:sz w:val="20"/>
              </w:rPr>
            </w:pPr>
          </w:p>
        </w:tc>
        <w:tc>
          <w:tcPr>
            <w:tcW w:w="1530" w:type="dxa"/>
            <w:gridSpan w:val="2"/>
            <w:shd w:val="clear" w:color="auto" w:fill="FFFFFF" w:themeFill="background1"/>
            <w:vAlign w:val="center"/>
          </w:tcPr>
          <w:p w14:paraId="44CA05A8" w14:textId="77777777" w:rsidR="00A1550D" w:rsidRPr="00780D8E" w:rsidRDefault="00A1550D" w:rsidP="008B05CB">
            <w:pPr>
              <w:spacing w:after="0"/>
              <w:rPr>
                <w:rFonts w:ascii="Arial" w:hAnsi="Arial" w:cs="Arial"/>
                <w:color w:val="808080" w:themeColor="background1" w:themeShade="80"/>
                <w:sz w:val="20"/>
              </w:rPr>
            </w:pPr>
          </w:p>
        </w:tc>
        <w:tc>
          <w:tcPr>
            <w:tcW w:w="2654" w:type="dxa"/>
            <w:shd w:val="clear" w:color="auto" w:fill="FFFFFF" w:themeFill="background1"/>
            <w:vAlign w:val="center"/>
          </w:tcPr>
          <w:p w14:paraId="1547DA59" w14:textId="77777777" w:rsidR="00A1550D" w:rsidRPr="00780D8E" w:rsidRDefault="00A1550D" w:rsidP="008B05CB">
            <w:pPr>
              <w:spacing w:after="0"/>
              <w:rPr>
                <w:rFonts w:ascii="Arial" w:hAnsi="Arial" w:cs="Arial"/>
                <w:color w:val="808080" w:themeColor="background1" w:themeShade="80"/>
                <w:sz w:val="20"/>
              </w:rPr>
            </w:pPr>
          </w:p>
        </w:tc>
      </w:tr>
      <w:tr w:rsidR="00A1550D" w14:paraId="7719F53B" w14:textId="77777777" w:rsidTr="00780D8E">
        <w:trPr>
          <w:trHeight w:val="400"/>
        </w:trPr>
        <w:tc>
          <w:tcPr>
            <w:tcW w:w="2335" w:type="dxa"/>
            <w:shd w:val="clear" w:color="auto" w:fill="FFFFFF" w:themeFill="background1"/>
            <w:vAlign w:val="center"/>
          </w:tcPr>
          <w:p w14:paraId="3711545B" w14:textId="77777777" w:rsidR="00A1550D" w:rsidRPr="00780D8E" w:rsidRDefault="00A1550D" w:rsidP="008B05CB">
            <w:pPr>
              <w:spacing w:after="0"/>
              <w:rPr>
                <w:rFonts w:ascii="Arial" w:hAnsi="Arial" w:cs="Arial"/>
                <w:iCs/>
                <w:color w:val="808080" w:themeColor="background1" w:themeShade="80"/>
                <w:sz w:val="20"/>
              </w:rPr>
            </w:pPr>
            <w:r w:rsidRPr="00780D8E">
              <w:rPr>
                <w:rFonts w:ascii="Arial" w:hAnsi="Arial" w:cs="Arial"/>
                <w:iCs/>
                <w:color w:val="808080" w:themeColor="background1" w:themeShade="80"/>
                <w:sz w:val="20"/>
              </w:rPr>
              <w:t>Output 2.1</w:t>
            </w:r>
          </w:p>
        </w:tc>
        <w:tc>
          <w:tcPr>
            <w:tcW w:w="2070" w:type="dxa"/>
            <w:gridSpan w:val="2"/>
            <w:shd w:val="clear" w:color="auto" w:fill="FFFFFF" w:themeFill="background1"/>
            <w:vAlign w:val="center"/>
          </w:tcPr>
          <w:p w14:paraId="2EDE01A6" w14:textId="77777777" w:rsidR="00A1550D" w:rsidRPr="00780D8E" w:rsidRDefault="00A1550D" w:rsidP="008B05CB">
            <w:pPr>
              <w:spacing w:after="0"/>
              <w:ind w:left="-43"/>
              <w:rPr>
                <w:rFonts w:ascii="Arial" w:hAnsi="Arial" w:cs="Arial"/>
                <w:i/>
                <w:color w:val="808080" w:themeColor="background1" w:themeShade="80"/>
                <w:sz w:val="16"/>
                <w:szCs w:val="18"/>
              </w:rPr>
            </w:pPr>
          </w:p>
        </w:tc>
        <w:tc>
          <w:tcPr>
            <w:tcW w:w="2520" w:type="dxa"/>
            <w:shd w:val="clear" w:color="auto" w:fill="FFFFFF" w:themeFill="background1"/>
            <w:vAlign w:val="center"/>
          </w:tcPr>
          <w:p w14:paraId="15F21366" w14:textId="77777777" w:rsidR="00A1550D" w:rsidRPr="00780D8E" w:rsidRDefault="00A1550D" w:rsidP="008B05CB">
            <w:pPr>
              <w:spacing w:after="0"/>
              <w:rPr>
                <w:rFonts w:ascii="Arial" w:hAnsi="Arial" w:cs="Arial"/>
                <w:color w:val="808080" w:themeColor="background1" w:themeShade="80"/>
                <w:sz w:val="20"/>
              </w:rPr>
            </w:pPr>
          </w:p>
        </w:tc>
        <w:tc>
          <w:tcPr>
            <w:tcW w:w="1800" w:type="dxa"/>
            <w:gridSpan w:val="2"/>
            <w:shd w:val="clear" w:color="auto" w:fill="FFFFFF" w:themeFill="background1"/>
            <w:vAlign w:val="center"/>
          </w:tcPr>
          <w:p w14:paraId="02DEFE95" w14:textId="77777777" w:rsidR="00A1550D" w:rsidRPr="00780D8E" w:rsidRDefault="00A1550D" w:rsidP="008B05CB">
            <w:pPr>
              <w:spacing w:after="0"/>
              <w:rPr>
                <w:rFonts w:ascii="Arial" w:hAnsi="Arial" w:cs="Arial"/>
                <w:color w:val="808080" w:themeColor="background1" w:themeShade="80"/>
                <w:sz w:val="20"/>
              </w:rPr>
            </w:pPr>
          </w:p>
        </w:tc>
        <w:tc>
          <w:tcPr>
            <w:tcW w:w="1620" w:type="dxa"/>
            <w:shd w:val="clear" w:color="auto" w:fill="FFFFFF" w:themeFill="background1"/>
            <w:vAlign w:val="center"/>
          </w:tcPr>
          <w:p w14:paraId="3FD95B64" w14:textId="77777777" w:rsidR="00A1550D" w:rsidRPr="00780D8E" w:rsidRDefault="00A1550D" w:rsidP="008B05CB">
            <w:pPr>
              <w:spacing w:after="0"/>
              <w:rPr>
                <w:rFonts w:ascii="Arial" w:hAnsi="Arial" w:cs="Arial"/>
                <w:color w:val="808080" w:themeColor="background1" w:themeShade="80"/>
                <w:sz w:val="20"/>
              </w:rPr>
            </w:pPr>
          </w:p>
        </w:tc>
        <w:tc>
          <w:tcPr>
            <w:tcW w:w="1530" w:type="dxa"/>
            <w:gridSpan w:val="2"/>
            <w:shd w:val="clear" w:color="auto" w:fill="FFFFFF" w:themeFill="background1"/>
            <w:vAlign w:val="center"/>
          </w:tcPr>
          <w:p w14:paraId="1093ED31" w14:textId="77777777" w:rsidR="00A1550D" w:rsidRPr="00780D8E" w:rsidRDefault="00A1550D" w:rsidP="008B05CB">
            <w:pPr>
              <w:spacing w:after="0"/>
              <w:rPr>
                <w:rFonts w:ascii="Arial" w:hAnsi="Arial" w:cs="Arial"/>
                <w:color w:val="808080" w:themeColor="background1" w:themeShade="80"/>
                <w:sz w:val="20"/>
              </w:rPr>
            </w:pPr>
          </w:p>
        </w:tc>
        <w:tc>
          <w:tcPr>
            <w:tcW w:w="2654" w:type="dxa"/>
            <w:shd w:val="clear" w:color="auto" w:fill="FFFFFF" w:themeFill="background1"/>
            <w:vAlign w:val="center"/>
          </w:tcPr>
          <w:p w14:paraId="15FF1D76" w14:textId="77777777" w:rsidR="00A1550D" w:rsidRPr="00780D8E" w:rsidRDefault="00A1550D" w:rsidP="008B05CB">
            <w:pPr>
              <w:spacing w:after="0"/>
              <w:rPr>
                <w:rFonts w:ascii="Arial" w:hAnsi="Arial" w:cs="Arial"/>
                <w:color w:val="808080" w:themeColor="background1" w:themeShade="80"/>
                <w:sz w:val="20"/>
              </w:rPr>
            </w:pPr>
          </w:p>
        </w:tc>
      </w:tr>
      <w:tr w:rsidR="00A1550D" w14:paraId="33920464" w14:textId="77777777" w:rsidTr="00780D8E">
        <w:trPr>
          <w:trHeight w:val="400"/>
        </w:trPr>
        <w:tc>
          <w:tcPr>
            <w:tcW w:w="2335" w:type="dxa"/>
            <w:shd w:val="clear" w:color="auto" w:fill="FFFFFF" w:themeFill="background1"/>
            <w:vAlign w:val="center"/>
          </w:tcPr>
          <w:p w14:paraId="39E1CF92" w14:textId="77777777" w:rsidR="00A1550D" w:rsidRPr="00780D8E" w:rsidRDefault="00A1550D" w:rsidP="008B05CB">
            <w:pPr>
              <w:spacing w:after="0"/>
              <w:rPr>
                <w:rFonts w:ascii="Arial" w:hAnsi="Arial" w:cs="Arial"/>
                <w:iCs/>
                <w:color w:val="808080" w:themeColor="background1" w:themeShade="80"/>
                <w:sz w:val="20"/>
              </w:rPr>
            </w:pPr>
            <w:r w:rsidRPr="00780D8E">
              <w:rPr>
                <w:rFonts w:ascii="Arial" w:hAnsi="Arial" w:cs="Arial"/>
                <w:iCs/>
                <w:color w:val="808080" w:themeColor="background1" w:themeShade="80"/>
                <w:sz w:val="20"/>
              </w:rPr>
              <w:t>Output 2.2</w:t>
            </w:r>
          </w:p>
        </w:tc>
        <w:tc>
          <w:tcPr>
            <w:tcW w:w="2070" w:type="dxa"/>
            <w:gridSpan w:val="2"/>
            <w:shd w:val="clear" w:color="auto" w:fill="FFFFFF" w:themeFill="background1"/>
            <w:vAlign w:val="center"/>
          </w:tcPr>
          <w:p w14:paraId="26E4E6B0" w14:textId="77777777" w:rsidR="00A1550D" w:rsidRPr="00780D8E" w:rsidRDefault="00A1550D" w:rsidP="008B05CB">
            <w:pPr>
              <w:spacing w:after="0"/>
              <w:ind w:left="-43"/>
              <w:rPr>
                <w:rFonts w:ascii="Arial" w:hAnsi="Arial" w:cs="Arial"/>
                <w:i/>
                <w:color w:val="808080" w:themeColor="background1" w:themeShade="80"/>
                <w:sz w:val="16"/>
                <w:szCs w:val="18"/>
              </w:rPr>
            </w:pPr>
          </w:p>
        </w:tc>
        <w:tc>
          <w:tcPr>
            <w:tcW w:w="2520" w:type="dxa"/>
            <w:shd w:val="clear" w:color="auto" w:fill="FFFFFF" w:themeFill="background1"/>
            <w:vAlign w:val="center"/>
          </w:tcPr>
          <w:p w14:paraId="3672AED4" w14:textId="77777777" w:rsidR="00A1550D" w:rsidRPr="00780D8E" w:rsidRDefault="00A1550D" w:rsidP="008B05CB">
            <w:pPr>
              <w:spacing w:after="0"/>
              <w:rPr>
                <w:rFonts w:ascii="Arial" w:hAnsi="Arial" w:cs="Arial"/>
                <w:color w:val="808080" w:themeColor="background1" w:themeShade="80"/>
                <w:sz w:val="20"/>
              </w:rPr>
            </w:pPr>
          </w:p>
        </w:tc>
        <w:tc>
          <w:tcPr>
            <w:tcW w:w="1800" w:type="dxa"/>
            <w:gridSpan w:val="2"/>
            <w:shd w:val="clear" w:color="auto" w:fill="FFFFFF" w:themeFill="background1"/>
            <w:vAlign w:val="center"/>
          </w:tcPr>
          <w:p w14:paraId="68A9BA07" w14:textId="77777777" w:rsidR="00A1550D" w:rsidRPr="00780D8E" w:rsidRDefault="00A1550D" w:rsidP="008B05CB">
            <w:pPr>
              <w:spacing w:after="0"/>
              <w:rPr>
                <w:rFonts w:ascii="Arial" w:hAnsi="Arial" w:cs="Arial"/>
                <w:color w:val="808080" w:themeColor="background1" w:themeShade="80"/>
                <w:sz w:val="20"/>
              </w:rPr>
            </w:pPr>
          </w:p>
        </w:tc>
        <w:tc>
          <w:tcPr>
            <w:tcW w:w="1620" w:type="dxa"/>
            <w:shd w:val="clear" w:color="auto" w:fill="FFFFFF" w:themeFill="background1"/>
            <w:vAlign w:val="center"/>
          </w:tcPr>
          <w:p w14:paraId="52529587" w14:textId="77777777" w:rsidR="00A1550D" w:rsidRPr="00780D8E" w:rsidRDefault="00A1550D" w:rsidP="008B05CB">
            <w:pPr>
              <w:spacing w:after="0"/>
              <w:rPr>
                <w:rFonts w:ascii="Arial" w:hAnsi="Arial" w:cs="Arial"/>
                <w:color w:val="808080" w:themeColor="background1" w:themeShade="80"/>
                <w:sz w:val="20"/>
              </w:rPr>
            </w:pPr>
          </w:p>
        </w:tc>
        <w:tc>
          <w:tcPr>
            <w:tcW w:w="1530" w:type="dxa"/>
            <w:gridSpan w:val="2"/>
            <w:shd w:val="clear" w:color="auto" w:fill="FFFFFF" w:themeFill="background1"/>
            <w:vAlign w:val="center"/>
          </w:tcPr>
          <w:p w14:paraId="453F46F7" w14:textId="77777777" w:rsidR="00A1550D" w:rsidRPr="00780D8E" w:rsidRDefault="00A1550D" w:rsidP="008B05CB">
            <w:pPr>
              <w:spacing w:after="0"/>
              <w:rPr>
                <w:rFonts w:ascii="Arial" w:hAnsi="Arial" w:cs="Arial"/>
                <w:color w:val="808080" w:themeColor="background1" w:themeShade="80"/>
                <w:sz w:val="20"/>
              </w:rPr>
            </w:pPr>
          </w:p>
        </w:tc>
        <w:tc>
          <w:tcPr>
            <w:tcW w:w="2654" w:type="dxa"/>
            <w:shd w:val="clear" w:color="auto" w:fill="FFFFFF" w:themeFill="background1"/>
            <w:vAlign w:val="center"/>
          </w:tcPr>
          <w:p w14:paraId="2792534A" w14:textId="77777777" w:rsidR="00A1550D" w:rsidRPr="00780D8E" w:rsidRDefault="00A1550D" w:rsidP="008B05CB">
            <w:pPr>
              <w:spacing w:after="0"/>
              <w:rPr>
                <w:rFonts w:ascii="Arial" w:hAnsi="Arial" w:cs="Arial"/>
                <w:color w:val="808080" w:themeColor="background1" w:themeShade="80"/>
                <w:sz w:val="20"/>
              </w:rPr>
            </w:pPr>
          </w:p>
        </w:tc>
      </w:tr>
      <w:tr w:rsidR="00A1550D" w:rsidRPr="00DD0C0E" w14:paraId="5C1D0A56" w14:textId="77777777" w:rsidTr="768906BD">
        <w:trPr>
          <w:trHeight w:val="403"/>
        </w:trPr>
        <w:tc>
          <w:tcPr>
            <w:tcW w:w="14529" w:type="dxa"/>
            <w:gridSpan w:val="10"/>
            <w:shd w:val="clear" w:color="auto" w:fill="F2F2F2" w:themeFill="background1" w:themeFillShade="F2"/>
            <w:vAlign w:val="center"/>
          </w:tcPr>
          <w:p w14:paraId="03BF4740" w14:textId="77777777" w:rsidR="00A1550D" w:rsidRPr="00780D8E" w:rsidRDefault="00A1550D" w:rsidP="008B05CB">
            <w:pPr>
              <w:spacing w:after="0"/>
              <w:rPr>
                <w:rFonts w:ascii="Arial" w:hAnsi="Arial" w:cs="Arial"/>
                <w:b/>
                <w:color w:val="808080" w:themeColor="background1" w:themeShade="80"/>
                <w:sz w:val="18"/>
                <w:szCs w:val="18"/>
                <w:lang w:eastAsia="ja-JP"/>
              </w:rPr>
            </w:pPr>
            <w:r w:rsidRPr="00780D8E">
              <w:rPr>
                <w:rFonts w:ascii="Arial" w:hAnsi="Arial" w:cs="Arial"/>
                <w:b/>
                <w:bCs/>
                <w:sz w:val="20"/>
                <w:lang w:eastAsia="ja-JP"/>
              </w:rPr>
              <w:t>Project/programme co-benefit indicators</w:t>
            </w:r>
          </w:p>
        </w:tc>
      </w:tr>
      <w:tr w:rsidR="00A1550D" w14:paraId="032C0423" w14:textId="77777777" w:rsidTr="00780D8E">
        <w:trPr>
          <w:trHeight w:val="400"/>
        </w:trPr>
        <w:tc>
          <w:tcPr>
            <w:tcW w:w="2335" w:type="dxa"/>
            <w:shd w:val="clear" w:color="auto" w:fill="FFFFFF" w:themeFill="background1"/>
            <w:vAlign w:val="center"/>
          </w:tcPr>
          <w:p w14:paraId="612265E6" w14:textId="77777777" w:rsidR="00A1550D" w:rsidRPr="00780D8E" w:rsidRDefault="00A1550D" w:rsidP="008B05CB">
            <w:pPr>
              <w:spacing w:after="0"/>
              <w:ind w:left="-43"/>
              <w:rPr>
                <w:rFonts w:ascii="Arial" w:hAnsi="Arial" w:cs="Arial"/>
                <w:iCs/>
                <w:strike/>
                <w:color w:val="808080" w:themeColor="background1" w:themeShade="80"/>
                <w:sz w:val="20"/>
              </w:rPr>
            </w:pPr>
            <w:r w:rsidRPr="00780D8E">
              <w:rPr>
                <w:rFonts w:ascii="Arial" w:hAnsi="Arial" w:cs="Arial"/>
                <w:iCs/>
                <w:color w:val="808080" w:themeColor="background1" w:themeShade="80"/>
                <w:sz w:val="20"/>
              </w:rPr>
              <w:t>Co-benefit 1</w:t>
            </w:r>
          </w:p>
        </w:tc>
        <w:tc>
          <w:tcPr>
            <w:tcW w:w="2070" w:type="dxa"/>
            <w:gridSpan w:val="2"/>
            <w:shd w:val="clear" w:color="auto" w:fill="FFFFFF" w:themeFill="background1"/>
            <w:vAlign w:val="center"/>
          </w:tcPr>
          <w:p w14:paraId="7FAC0E87" w14:textId="77777777" w:rsidR="00A1550D" w:rsidRDefault="00A1550D" w:rsidP="008B05CB">
            <w:pPr>
              <w:spacing w:after="0"/>
              <w:ind w:left="-43"/>
              <w:rPr>
                <w:rFonts w:ascii="Arial" w:hAnsi="Arial" w:cs="Arial"/>
                <w:i/>
                <w:sz w:val="16"/>
                <w:szCs w:val="18"/>
              </w:rPr>
            </w:pPr>
          </w:p>
        </w:tc>
        <w:tc>
          <w:tcPr>
            <w:tcW w:w="2520" w:type="dxa"/>
            <w:shd w:val="clear" w:color="auto" w:fill="FFFFFF" w:themeFill="background1"/>
            <w:vAlign w:val="center"/>
          </w:tcPr>
          <w:p w14:paraId="06B6596B" w14:textId="77777777" w:rsidR="00A1550D" w:rsidRDefault="00A1550D" w:rsidP="008B05CB">
            <w:pPr>
              <w:spacing w:after="0"/>
              <w:rPr>
                <w:rFonts w:ascii="Arial" w:hAnsi="Arial" w:cs="Arial"/>
                <w:sz w:val="20"/>
              </w:rPr>
            </w:pPr>
          </w:p>
        </w:tc>
        <w:tc>
          <w:tcPr>
            <w:tcW w:w="1800" w:type="dxa"/>
            <w:gridSpan w:val="2"/>
            <w:shd w:val="clear" w:color="auto" w:fill="FFFFFF" w:themeFill="background1"/>
            <w:vAlign w:val="center"/>
          </w:tcPr>
          <w:p w14:paraId="1C910177" w14:textId="77777777" w:rsidR="00A1550D" w:rsidRDefault="00A1550D" w:rsidP="008B05CB">
            <w:pPr>
              <w:spacing w:after="0"/>
              <w:rPr>
                <w:rFonts w:ascii="Arial" w:hAnsi="Arial" w:cs="Arial"/>
                <w:sz w:val="20"/>
              </w:rPr>
            </w:pPr>
          </w:p>
        </w:tc>
        <w:tc>
          <w:tcPr>
            <w:tcW w:w="1620" w:type="dxa"/>
            <w:shd w:val="clear" w:color="auto" w:fill="FFFFFF" w:themeFill="background1"/>
            <w:vAlign w:val="center"/>
          </w:tcPr>
          <w:p w14:paraId="01F1F06D" w14:textId="77777777" w:rsidR="00A1550D" w:rsidRDefault="00A1550D" w:rsidP="008B05CB">
            <w:pPr>
              <w:spacing w:after="0"/>
              <w:rPr>
                <w:rFonts w:ascii="Arial" w:hAnsi="Arial" w:cs="Arial"/>
                <w:sz w:val="20"/>
              </w:rPr>
            </w:pPr>
          </w:p>
        </w:tc>
        <w:tc>
          <w:tcPr>
            <w:tcW w:w="1530" w:type="dxa"/>
            <w:gridSpan w:val="2"/>
            <w:shd w:val="clear" w:color="auto" w:fill="FFFFFF" w:themeFill="background1"/>
            <w:vAlign w:val="center"/>
          </w:tcPr>
          <w:p w14:paraId="39A12FEF" w14:textId="77777777" w:rsidR="00A1550D" w:rsidRDefault="00A1550D" w:rsidP="008B05CB">
            <w:pPr>
              <w:spacing w:after="0"/>
              <w:rPr>
                <w:rFonts w:ascii="Arial" w:hAnsi="Arial" w:cs="Arial"/>
                <w:sz w:val="20"/>
              </w:rPr>
            </w:pPr>
          </w:p>
        </w:tc>
        <w:tc>
          <w:tcPr>
            <w:tcW w:w="2654" w:type="dxa"/>
            <w:shd w:val="clear" w:color="auto" w:fill="FFFFFF" w:themeFill="background1"/>
            <w:vAlign w:val="center"/>
          </w:tcPr>
          <w:p w14:paraId="77B8AF5A" w14:textId="77777777" w:rsidR="00A1550D" w:rsidRDefault="00A1550D" w:rsidP="008B05CB">
            <w:pPr>
              <w:spacing w:after="0"/>
              <w:rPr>
                <w:rFonts w:ascii="Arial" w:hAnsi="Arial" w:cs="Arial"/>
                <w:sz w:val="20"/>
              </w:rPr>
            </w:pPr>
          </w:p>
        </w:tc>
      </w:tr>
      <w:tr w:rsidR="00A1550D" w14:paraId="4F764FB8" w14:textId="77777777" w:rsidTr="00780D8E">
        <w:trPr>
          <w:trHeight w:val="400"/>
        </w:trPr>
        <w:tc>
          <w:tcPr>
            <w:tcW w:w="2335" w:type="dxa"/>
            <w:shd w:val="clear" w:color="auto" w:fill="FFFFFF" w:themeFill="background1"/>
            <w:vAlign w:val="center"/>
          </w:tcPr>
          <w:p w14:paraId="4AA770AE" w14:textId="77777777" w:rsidR="00A1550D" w:rsidRPr="00780D8E" w:rsidRDefault="00A1550D" w:rsidP="008B05CB">
            <w:pPr>
              <w:spacing w:after="0"/>
              <w:ind w:left="-43"/>
              <w:rPr>
                <w:rFonts w:ascii="Arial" w:hAnsi="Arial" w:cs="Arial"/>
                <w:iCs/>
                <w:strike/>
                <w:color w:val="808080" w:themeColor="background1" w:themeShade="80"/>
                <w:sz w:val="20"/>
              </w:rPr>
            </w:pPr>
            <w:r w:rsidRPr="00780D8E">
              <w:rPr>
                <w:rFonts w:ascii="Arial" w:hAnsi="Arial" w:cs="Arial"/>
                <w:iCs/>
                <w:color w:val="808080" w:themeColor="background1" w:themeShade="80"/>
                <w:sz w:val="20"/>
              </w:rPr>
              <w:t>Co-benefit 2</w:t>
            </w:r>
          </w:p>
        </w:tc>
        <w:tc>
          <w:tcPr>
            <w:tcW w:w="2070" w:type="dxa"/>
            <w:gridSpan w:val="2"/>
            <w:shd w:val="clear" w:color="auto" w:fill="FFFFFF" w:themeFill="background1"/>
            <w:vAlign w:val="center"/>
          </w:tcPr>
          <w:p w14:paraId="149AA55F" w14:textId="77777777" w:rsidR="00A1550D" w:rsidRDefault="00A1550D" w:rsidP="008B05CB">
            <w:pPr>
              <w:spacing w:after="0"/>
              <w:ind w:left="-43"/>
              <w:rPr>
                <w:rFonts w:ascii="Arial" w:hAnsi="Arial" w:cs="Arial"/>
                <w:i/>
                <w:sz w:val="16"/>
                <w:szCs w:val="18"/>
              </w:rPr>
            </w:pPr>
          </w:p>
        </w:tc>
        <w:tc>
          <w:tcPr>
            <w:tcW w:w="2520" w:type="dxa"/>
            <w:shd w:val="clear" w:color="auto" w:fill="FFFFFF" w:themeFill="background1"/>
            <w:vAlign w:val="center"/>
          </w:tcPr>
          <w:p w14:paraId="0BC6F60C" w14:textId="77777777" w:rsidR="00A1550D" w:rsidRDefault="00A1550D" w:rsidP="008B05CB">
            <w:pPr>
              <w:spacing w:after="0"/>
              <w:rPr>
                <w:rFonts w:ascii="Arial" w:hAnsi="Arial" w:cs="Arial"/>
                <w:sz w:val="20"/>
              </w:rPr>
            </w:pPr>
          </w:p>
        </w:tc>
        <w:tc>
          <w:tcPr>
            <w:tcW w:w="1800" w:type="dxa"/>
            <w:gridSpan w:val="2"/>
            <w:shd w:val="clear" w:color="auto" w:fill="FFFFFF" w:themeFill="background1"/>
            <w:vAlign w:val="center"/>
          </w:tcPr>
          <w:p w14:paraId="6AD9D73D" w14:textId="77777777" w:rsidR="00A1550D" w:rsidRDefault="00A1550D" w:rsidP="008B05CB">
            <w:pPr>
              <w:spacing w:after="0"/>
              <w:rPr>
                <w:rFonts w:ascii="Arial" w:hAnsi="Arial" w:cs="Arial"/>
                <w:sz w:val="20"/>
              </w:rPr>
            </w:pPr>
          </w:p>
        </w:tc>
        <w:tc>
          <w:tcPr>
            <w:tcW w:w="1620" w:type="dxa"/>
            <w:shd w:val="clear" w:color="auto" w:fill="FFFFFF" w:themeFill="background1"/>
            <w:vAlign w:val="center"/>
          </w:tcPr>
          <w:p w14:paraId="422337CB" w14:textId="77777777" w:rsidR="00A1550D" w:rsidRDefault="00A1550D" w:rsidP="008B05CB">
            <w:pPr>
              <w:spacing w:after="0"/>
              <w:rPr>
                <w:rFonts w:ascii="Arial" w:hAnsi="Arial" w:cs="Arial"/>
                <w:sz w:val="20"/>
              </w:rPr>
            </w:pPr>
          </w:p>
        </w:tc>
        <w:tc>
          <w:tcPr>
            <w:tcW w:w="1530" w:type="dxa"/>
            <w:gridSpan w:val="2"/>
            <w:shd w:val="clear" w:color="auto" w:fill="FFFFFF" w:themeFill="background1"/>
            <w:vAlign w:val="center"/>
          </w:tcPr>
          <w:p w14:paraId="5C2051AB" w14:textId="77777777" w:rsidR="00A1550D" w:rsidRDefault="00A1550D" w:rsidP="008B05CB">
            <w:pPr>
              <w:spacing w:after="0"/>
              <w:rPr>
                <w:rFonts w:ascii="Arial" w:hAnsi="Arial" w:cs="Arial"/>
                <w:sz w:val="20"/>
              </w:rPr>
            </w:pPr>
          </w:p>
        </w:tc>
        <w:tc>
          <w:tcPr>
            <w:tcW w:w="2654" w:type="dxa"/>
            <w:shd w:val="clear" w:color="auto" w:fill="FFFFFF" w:themeFill="background1"/>
            <w:vAlign w:val="center"/>
          </w:tcPr>
          <w:p w14:paraId="5EE9EEAD" w14:textId="77777777" w:rsidR="00A1550D" w:rsidRDefault="00A1550D" w:rsidP="008B05CB">
            <w:pPr>
              <w:spacing w:after="0"/>
              <w:rPr>
                <w:rFonts w:ascii="Arial" w:hAnsi="Arial" w:cs="Arial"/>
                <w:sz w:val="20"/>
              </w:rPr>
            </w:pPr>
          </w:p>
        </w:tc>
      </w:tr>
      <w:tr w:rsidR="00A1550D" w:rsidRPr="00612109" w14:paraId="6D2F8E95" w14:textId="77777777" w:rsidTr="768906BD">
        <w:trPr>
          <w:trHeight w:val="403"/>
        </w:trPr>
        <w:tc>
          <w:tcPr>
            <w:tcW w:w="14529" w:type="dxa"/>
            <w:gridSpan w:val="10"/>
            <w:shd w:val="clear" w:color="auto" w:fill="F2F2F2" w:themeFill="background1" w:themeFillShade="F2"/>
            <w:vAlign w:val="center"/>
          </w:tcPr>
          <w:p w14:paraId="1287575F" w14:textId="2B2F8F71" w:rsidR="00A1550D" w:rsidRPr="00612109" w:rsidRDefault="00936F28" w:rsidP="008B05CB">
            <w:pPr>
              <w:spacing w:after="0"/>
              <w:rPr>
                <w:rFonts w:ascii="Arial" w:hAnsi="Arial" w:cs="Arial"/>
                <w:b/>
                <w:color w:val="000000"/>
                <w:sz w:val="18"/>
                <w:szCs w:val="18"/>
                <w:lang w:eastAsia="ja-JP"/>
              </w:rPr>
            </w:pPr>
            <w:r>
              <w:rPr>
                <w:rFonts w:ascii="Arial" w:hAnsi="Arial" w:cs="Arial"/>
                <w:b/>
                <w:color w:val="24634F"/>
                <w:sz w:val="20"/>
                <w:lang w:eastAsia="ja-JP"/>
              </w:rPr>
              <w:t>4</w:t>
            </w:r>
            <w:r w:rsidR="00A1550D" w:rsidRPr="3C7394AE">
              <w:rPr>
                <w:rFonts w:ascii="Arial" w:hAnsi="Arial" w:cs="Arial"/>
                <w:b/>
                <w:color w:val="24634F"/>
                <w:sz w:val="20"/>
                <w:lang w:eastAsia="ja-JP"/>
              </w:rPr>
              <w:t xml:space="preserve">. </w:t>
            </w:r>
            <w:r w:rsidR="00A1550D" w:rsidRPr="00F0068E">
              <w:rPr>
                <w:rFonts w:ascii="Arial" w:hAnsi="Arial" w:cs="Arial"/>
                <w:b/>
                <w:color w:val="24634F"/>
                <w:sz w:val="20"/>
                <w:lang w:eastAsia="ja-JP"/>
              </w:rPr>
              <w:t xml:space="preserve">Project/programme </w:t>
            </w:r>
            <w:r w:rsidR="00A1550D">
              <w:rPr>
                <w:rFonts w:ascii="Arial" w:hAnsi="Arial" w:cs="Arial"/>
                <w:b/>
                <w:color w:val="24634F"/>
                <w:sz w:val="20"/>
                <w:lang w:eastAsia="ja-JP"/>
              </w:rPr>
              <w:t xml:space="preserve">activities </w:t>
            </w:r>
            <w:r w:rsidR="00A1550D" w:rsidRPr="00F0068E">
              <w:rPr>
                <w:rFonts w:ascii="Arial" w:hAnsi="Arial" w:cs="Arial"/>
                <w:b/>
                <w:color w:val="24634F"/>
                <w:sz w:val="20"/>
                <w:lang w:eastAsia="ja-JP"/>
              </w:rPr>
              <w:t>and deliverables</w:t>
            </w:r>
            <w:r w:rsidR="00A1550D" w:rsidRPr="00EA2B82">
              <w:rPr>
                <w:rFonts w:ascii="Arial" w:hAnsi="Arial" w:cs="Arial"/>
                <w:b/>
                <w:color w:val="FF0000"/>
                <w:sz w:val="20"/>
                <w:lang w:eastAsia="ja-JP"/>
              </w:rPr>
              <w:t xml:space="preserve"> </w:t>
            </w:r>
          </w:p>
        </w:tc>
      </w:tr>
      <w:tr w:rsidR="00A1550D" w14:paraId="258C6405" w14:textId="77777777" w:rsidTr="768906BD">
        <w:trPr>
          <w:trHeight w:val="588"/>
        </w:trPr>
        <w:tc>
          <w:tcPr>
            <w:tcW w:w="14529" w:type="dxa"/>
            <w:gridSpan w:val="10"/>
            <w:shd w:val="clear" w:color="auto" w:fill="auto"/>
            <w:vAlign w:val="center"/>
          </w:tcPr>
          <w:p w14:paraId="547DD760" w14:textId="4C0555A3" w:rsidR="00A1550D" w:rsidRPr="00F0068E" w:rsidRDefault="53228604" w:rsidP="768906BD">
            <w:pPr>
              <w:spacing w:before="40" w:after="40"/>
              <w:ind w:right="-28"/>
              <w:rPr>
                <w:rFonts w:ascii="Arial" w:hAnsi="Arial" w:cs="Arial"/>
                <w:i/>
                <w:iCs/>
                <w:color w:val="7F7F7F" w:themeColor="text1" w:themeTint="80"/>
                <w:sz w:val="18"/>
                <w:szCs w:val="18"/>
                <w:lang w:eastAsia="ja-JP"/>
              </w:rPr>
            </w:pPr>
            <w:r w:rsidRPr="768906BD">
              <w:rPr>
                <w:rFonts w:ascii="Arial" w:hAnsi="Arial" w:cs="Arial"/>
                <w:i/>
                <w:iCs/>
                <w:color w:val="7F7F7F" w:themeColor="text1" w:themeTint="80"/>
                <w:sz w:val="18"/>
                <w:szCs w:val="18"/>
                <w:lang w:eastAsia="ja-JP"/>
              </w:rPr>
              <w:t xml:space="preserve">All project activities should be listed here with a description and sub-activities. Significant deliverables should be </w:t>
            </w:r>
            <w:r w:rsidR="00936F28">
              <w:rPr>
                <w:rFonts w:ascii="Arial" w:hAnsi="Arial" w:cs="Arial"/>
                <w:i/>
                <w:iCs/>
                <w:color w:val="7F7F7F" w:themeColor="text1" w:themeTint="80"/>
                <w:sz w:val="18"/>
                <w:szCs w:val="18"/>
                <w:lang w:eastAsia="ja-JP"/>
              </w:rPr>
              <w:t xml:space="preserve">also reflected </w:t>
            </w:r>
            <w:r w:rsidRPr="768906BD">
              <w:rPr>
                <w:rFonts w:ascii="Arial" w:hAnsi="Arial" w:cs="Arial"/>
                <w:i/>
                <w:iCs/>
                <w:color w:val="7F7F7F" w:themeColor="text1" w:themeTint="80"/>
                <w:sz w:val="18"/>
                <w:szCs w:val="18"/>
                <w:lang w:eastAsia="ja-JP"/>
              </w:rPr>
              <w:t xml:space="preserve">in </w:t>
            </w:r>
            <w:r w:rsidR="00901085">
              <w:rPr>
                <w:rFonts w:ascii="Arial" w:hAnsi="Arial" w:cs="Arial"/>
                <w:i/>
                <w:iCs/>
                <w:color w:val="7F7F7F" w:themeColor="text1" w:themeTint="80"/>
                <w:sz w:val="18"/>
                <w:szCs w:val="18"/>
                <w:lang w:eastAsia="ja-JP"/>
              </w:rPr>
              <w:t>the project/programme Timetable (A</w:t>
            </w:r>
            <w:r w:rsidR="2034937C" w:rsidRPr="768906BD">
              <w:rPr>
                <w:rFonts w:ascii="Arial" w:hAnsi="Arial" w:cs="Arial"/>
                <w:i/>
                <w:iCs/>
                <w:color w:val="7F7F7F" w:themeColor="text1" w:themeTint="80"/>
                <w:sz w:val="18"/>
                <w:szCs w:val="18"/>
                <w:lang w:eastAsia="ja-JP"/>
              </w:rPr>
              <w:t>nnex 5</w:t>
            </w:r>
            <w:r w:rsidR="00901085">
              <w:rPr>
                <w:rFonts w:ascii="Arial" w:hAnsi="Arial" w:cs="Arial"/>
                <w:i/>
                <w:iCs/>
                <w:color w:val="7F7F7F" w:themeColor="text1" w:themeTint="80"/>
                <w:sz w:val="18"/>
                <w:szCs w:val="18"/>
                <w:lang w:eastAsia="ja-JP"/>
              </w:rPr>
              <w:t>)</w:t>
            </w:r>
            <w:r w:rsidRPr="768906BD">
              <w:rPr>
                <w:rFonts w:ascii="Arial" w:hAnsi="Arial" w:cs="Arial"/>
                <w:i/>
                <w:iCs/>
                <w:color w:val="7F7F7F" w:themeColor="text1" w:themeTint="80"/>
                <w:sz w:val="18"/>
                <w:szCs w:val="18"/>
                <w:lang w:eastAsia="ja-JP"/>
              </w:rPr>
              <w:t>. Add rows as needed.</w:t>
            </w:r>
          </w:p>
          <w:p w14:paraId="7ABC516B" w14:textId="762EF434" w:rsidR="00A1550D" w:rsidRDefault="00A1550D" w:rsidP="008B05CB">
            <w:pPr>
              <w:spacing w:before="40" w:after="40"/>
              <w:ind w:right="-28"/>
              <w:rPr>
                <w:rFonts w:ascii="Arial" w:hAnsi="Arial" w:cs="Arial"/>
                <w:b/>
                <w:color w:val="24634F"/>
                <w:sz w:val="20"/>
                <w:lang w:eastAsia="ja-JP"/>
              </w:rPr>
            </w:pPr>
            <w:r w:rsidRPr="00F0068E">
              <w:rPr>
                <w:rFonts w:ascii="Arial" w:hAnsi="Arial" w:cs="Arial"/>
                <w:i/>
                <w:color w:val="7F7F7F" w:themeColor="text1" w:themeTint="80"/>
                <w:sz w:val="18"/>
                <w:szCs w:val="18"/>
                <w:lang w:eastAsia="ja-JP"/>
              </w:rPr>
              <w:t>Please number the activities as shown below to indicate association of activities to the related outputs provided above in section 5. Similarly, please number sub-activities as shown below to associate to the related activity.</w:t>
            </w:r>
          </w:p>
        </w:tc>
      </w:tr>
      <w:tr w:rsidR="00387622" w14:paraId="4001EAE1" w14:textId="77777777" w:rsidTr="768906BD">
        <w:trPr>
          <w:trHeight w:val="379"/>
        </w:trPr>
        <w:tc>
          <w:tcPr>
            <w:tcW w:w="3632" w:type="dxa"/>
            <w:gridSpan w:val="2"/>
            <w:shd w:val="clear" w:color="auto" w:fill="F2F2F2" w:themeFill="background1" w:themeFillShade="F2"/>
            <w:vAlign w:val="center"/>
          </w:tcPr>
          <w:p w14:paraId="15E5C7E5" w14:textId="6145183D" w:rsidR="00387622" w:rsidRDefault="00FA510E" w:rsidP="00387622">
            <w:pPr>
              <w:spacing w:after="0"/>
              <w:jc w:val="center"/>
              <w:rPr>
                <w:rFonts w:ascii="Arial" w:hAnsi="Arial" w:cs="Arial"/>
                <w:b/>
                <w:color w:val="24634F"/>
                <w:sz w:val="20"/>
                <w:lang w:eastAsia="ja-JP"/>
              </w:rPr>
            </w:pPr>
            <w:r>
              <w:rPr>
                <w:rFonts w:ascii="Arial" w:hAnsi="Arial" w:cs="Arial"/>
                <w:b/>
                <w:sz w:val="18"/>
                <w:szCs w:val="18"/>
              </w:rPr>
              <w:t>Output</w:t>
            </w:r>
          </w:p>
        </w:tc>
        <w:tc>
          <w:tcPr>
            <w:tcW w:w="3632" w:type="dxa"/>
            <w:gridSpan w:val="3"/>
            <w:shd w:val="clear" w:color="auto" w:fill="F2F2F2" w:themeFill="background1" w:themeFillShade="F2"/>
            <w:vAlign w:val="center"/>
          </w:tcPr>
          <w:p w14:paraId="2B3258E3" w14:textId="6C2C2990" w:rsidR="00387622" w:rsidRDefault="00387622" w:rsidP="00387622">
            <w:pPr>
              <w:spacing w:after="0"/>
              <w:jc w:val="center"/>
              <w:rPr>
                <w:rFonts w:ascii="Arial" w:hAnsi="Arial" w:cs="Arial"/>
                <w:b/>
                <w:sz w:val="18"/>
              </w:rPr>
            </w:pPr>
            <w:r>
              <w:rPr>
                <w:rFonts w:ascii="Arial" w:hAnsi="Arial" w:cs="Arial"/>
                <w:b/>
                <w:sz w:val="18"/>
              </w:rPr>
              <w:t>Activities</w:t>
            </w:r>
          </w:p>
        </w:tc>
        <w:tc>
          <w:tcPr>
            <w:tcW w:w="3632" w:type="dxa"/>
            <w:gridSpan w:val="3"/>
            <w:shd w:val="clear" w:color="auto" w:fill="F2F2F2" w:themeFill="background1" w:themeFillShade="F2"/>
            <w:vAlign w:val="center"/>
          </w:tcPr>
          <w:p w14:paraId="4588B4E3" w14:textId="7F4B6218" w:rsidR="00387622" w:rsidRDefault="00387622" w:rsidP="00387622">
            <w:pPr>
              <w:spacing w:after="0"/>
              <w:jc w:val="center"/>
              <w:rPr>
                <w:rFonts w:ascii="Arial" w:hAnsi="Arial" w:cs="Arial"/>
                <w:b/>
                <w:color w:val="24634F"/>
                <w:sz w:val="20"/>
                <w:lang w:eastAsia="ja-JP"/>
              </w:rPr>
            </w:pPr>
            <w:r w:rsidRPr="007764F4">
              <w:rPr>
                <w:rFonts w:ascii="Arial" w:hAnsi="Arial" w:cs="Arial"/>
                <w:b/>
                <w:sz w:val="18"/>
              </w:rPr>
              <w:t>Description</w:t>
            </w:r>
          </w:p>
        </w:tc>
        <w:tc>
          <w:tcPr>
            <w:tcW w:w="3633" w:type="dxa"/>
            <w:gridSpan w:val="2"/>
            <w:shd w:val="clear" w:color="auto" w:fill="F2F2F2" w:themeFill="background1" w:themeFillShade="F2"/>
            <w:vAlign w:val="center"/>
          </w:tcPr>
          <w:p w14:paraId="289039B0" w14:textId="77777777" w:rsidR="00387622" w:rsidRDefault="00387622" w:rsidP="00387622">
            <w:pPr>
              <w:spacing w:after="0"/>
              <w:jc w:val="center"/>
              <w:rPr>
                <w:rFonts w:ascii="Arial" w:hAnsi="Arial" w:cs="Arial"/>
                <w:b/>
                <w:color w:val="24634F"/>
                <w:sz w:val="20"/>
                <w:lang w:eastAsia="ja-JP"/>
              </w:rPr>
            </w:pPr>
            <w:r w:rsidRPr="1862F304">
              <w:rPr>
                <w:rFonts w:ascii="Arial" w:hAnsi="Arial" w:cs="Arial"/>
                <w:b/>
                <w:sz w:val="18"/>
                <w:szCs w:val="18"/>
              </w:rPr>
              <w:t xml:space="preserve">Deliverables </w:t>
            </w:r>
          </w:p>
        </w:tc>
      </w:tr>
      <w:tr w:rsidR="00387622" w14:paraId="36190CBB" w14:textId="77777777" w:rsidTr="00780D8E">
        <w:trPr>
          <w:trHeight w:val="379"/>
        </w:trPr>
        <w:tc>
          <w:tcPr>
            <w:tcW w:w="3632" w:type="dxa"/>
            <w:gridSpan w:val="2"/>
            <w:shd w:val="clear" w:color="auto" w:fill="auto"/>
            <w:vAlign w:val="center"/>
          </w:tcPr>
          <w:p w14:paraId="5822B02E" w14:textId="77777777" w:rsidR="00B54537" w:rsidRPr="0023378F" w:rsidRDefault="00B54537" w:rsidP="00B54537">
            <w:pPr>
              <w:spacing w:after="0"/>
              <w:rPr>
                <w:rFonts w:ascii="Arial" w:hAnsi="Arial" w:cs="Arial"/>
                <w:i/>
                <w:color w:val="808080" w:themeColor="background1" w:themeShade="80"/>
                <w:sz w:val="18"/>
                <w:szCs w:val="18"/>
                <w:lang w:eastAsia="ja-JP"/>
              </w:rPr>
            </w:pPr>
            <w:r w:rsidRPr="0023378F">
              <w:rPr>
                <w:rFonts w:ascii="Arial" w:hAnsi="Arial" w:cs="Arial"/>
                <w:i/>
                <w:color w:val="808080" w:themeColor="background1" w:themeShade="80"/>
                <w:sz w:val="18"/>
                <w:szCs w:val="18"/>
                <w:lang w:eastAsia="ja-JP"/>
              </w:rPr>
              <w:t>Please number each Out</w:t>
            </w:r>
            <w:r>
              <w:rPr>
                <w:rFonts w:ascii="Arial" w:hAnsi="Arial" w:cs="Arial"/>
                <w:i/>
                <w:color w:val="808080" w:themeColor="background1" w:themeShade="80"/>
                <w:sz w:val="18"/>
                <w:szCs w:val="18"/>
                <w:lang w:eastAsia="ja-JP"/>
              </w:rPr>
              <w:t>put</w:t>
            </w:r>
            <w:r w:rsidRPr="0023378F">
              <w:rPr>
                <w:rFonts w:ascii="Arial" w:hAnsi="Arial" w:cs="Arial"/>
                <w:i/>
                <w:color w:val="808080" w:themeColor="background1" w:themeShade="80"/>
                <w:sz w:val="18"/>
                <w:szCs w:val="18"/>
                <w:lang w:eastAsia="ja-JP"/>
              </w:rPr>
              <w:t xml:space="preserve"> </w:t>
            </w:r>
          </w:p>
          <w:p w14:paraId="249CA0B1" w14:textId="423EC82C" w:rsidR="00387622" w:rsidRPr="008E7E79" w:rsidRDefault="00B54537" w:rsidP="00B54537">
            <w:pPr>
              <w:spacing w:after="0"/>
              <w:rPr>
                <w:rFonts w:ascii="Arial" w:hAnsi="Arial" w:cs="Arial"/>
                <w:iCs/>
                <w:color w:val="000000" w:themeColor="text1"/>
                <w:sz w:val="20"/>
              </w:rPr>
            </w:pPr>
            <w:r w:rsidRPr="0023378F">
              <w:rPr>
                <w:rFonts w:ascii="Arial" w:hAnsi="Arial" w:cs="Arial"/>
                <w:i/>
                <w:color w:val="808080" w:themeColor="background1" w:themeShade="80"/>
                <w:sz w:val="18"/>
                <w:szCs w:val="18"/>
                <w:lang w:eastAsia="ja-JP"/>
              </w:rPr>
              <w:t>Out</w:t>
            </w:r>
            <w:r>
              <w:rPr>
                <w:rFonts w:ascii="Arial" w:hAnsi="Arial" w:cs="Arial"/>
                <w:i/>
                <w:color w:val="808080" w:themeColor="background1" w:themeShade="80"/>
                <w:sz w:val="18"/>
                <w:szCs w:val="18"/>
                <w:lang w:eastAsia="ja-JP"/>
              </w:rPr>
              <w:t>put 1.1</w:t>
            </w:r>
            <w:r w:rsidRPr="0023378F">
              <w:rPr>
                <w:rFonts w:ascii="Arial" w:hAnsi="Arial" w:cs="Arial"/>
                <w:i/>
                <w:color w:val="808080" w:themeColor="background1" w:themeShade="80"/>
                <w:sz w:val="18"/>
                <w:szCs w:val="18"/>
                <w:lang w:eastAsia="ja-JP"/>
              </w:rPr>
              <w:t>, Out</w:t>
            </w:r>
            <w:r>
              <w:rPr>
                <w:rFonts w:ascii="Arial" w:hAnsi="Arial" w:cs="Arial"/>
                <w:i/>
                <w:color w:val="808080" w:themeColor="background1" w:themeShade="80"/>
                <w:sz w:val="18"/>
                <w:szCs w:val="18"/>
                <w:lang w:eastAsia="ja-JP"/>
              </w:rPr>
              <w:t>put 1.2</w:t>
            </w:r>
            <w:r w:rsidRPr="0023378F">
              <w:rPr>
                <w:rFonts w:ascii="Arial" w:hAnsi="Arial" w:cs="Arial"/>
                <w:i/>
                <w:color w:val="808080" w:themeColor="background1" w:themeShade="80"/>
                <w:sz w:val="18"/>
                <w:szCs w:val="18"/>
                <w:lang w:eastAsia="ja-JP"/>
              </w:rPr>
              <w:t>)</w:t>
            </w:r>
          </w:p>
        </w:tc>
        <w:tc>
          <w:tcPr>
            <w:tcW w:w="3632" w:type="dxa"/>
            <w:gridSpan w:val="3"/>
            <w:shd w:val="clear" w:color="auto" w:fill="auto"/>
            <w:vAlign w:val="center"/>
          </w:tcPr>
          <w:p w14:paraId="27CD6FCF" w14:textId="66BEB81F" w:rsidR="00387622" w:rsidRPr="002433C8" w:rsidRDefault="002433C8" w:rsidP="002433C8">
            <w:pPr>
              <w:spacing w:after="0"/>
              <w:rPr>
                <w:rFonts w:ascii="Arial" w:hAnsi="Arial" w:cs="Arial"/>
                <w:i/>
                <w:color w:val="808080" w:themeColor="background1" w:themeShade="80"/>
                <w:sz w:val="18"/>
                <w:szCs w:val="18"/>
                <w:lang w:eastAsia="ja-JP"/>
              </w:rPr>
            </w:pPr>
            <w:r w:rsidRPr="0023378F">
              <w:rPr>
                <w:rFonts w:ascii="Arial" w:hAnsi="Arial" w:cs="Arial"/>
                <w:i/>
                <w:color w:val="808080" w:themeColor="background1" w:themeShade="80"/>
                <w:sz w:val="18"/>
                <w:szCs w:val="18"/>
                <w:lang w:eastAsia="ja-JP"/>
              </w:rPr>
              <w:t>List of the project activities</w:t>
            </w:r>
            <w:r>
              <w:rPr>
                <w:rFonts w:ascii="Arial" w:hAnsi="Arial" w:cs="Arial"/>
                <w:i/>
                <w:color w:val="808080" w:themeColor="background1" w:themeShade="80"/>
                <w:sz w:val="18"/>
                <w:szCs w:val="18"/>
                <w:lang w:eastAsia="ja-JP"/>
              </w:rPr>
              <w:t xml:space="preserve"> below.</w:t>
            </w:r>
          </w:p>
        </w:tc>
        <w:tc>
          <w:tcPr>
            <w:tcW w:w="3632" w:type="dxa"/>
            <w:gridSpan w:val="3"/>
            <w:shd w:val="clear" w:color="auto" w:fill="auto"/>
          </w:tcPr>
          <w:p w14:paraId="27FC901A" w14:textId="1F6B23BD" w:rsidR="00387622" w:rsidRPr="008E7E79" w:rsidRDefault="00387622" w:rsidP="00387622">
            <w:pPr>
              <w:spacing w:after="0"/>
              <w:rPr>
                <w:rFonts w:ascii="Arial" w:hAnsi="Arial" w:cs="Arial"/>
                <w:iCs/>
                <w:color w:val="000000" w:themeColor="text1"/>
                <w:sz w:val="20"/>
              </w:rPr>
            </w:pPr>
            <w:r w:rsidRPr="007764F4">
              <w:rPr>
                <w:rFonts w:ascii="Arial" w:hAnsi="Arial" w:cs="Arial"/>
                <w:i/>
                <w:color w:val="808080" w:themeColor="background1" w:themeShade="80"/>
                <w:sz w:val="18"/>
                <w:szCs w:val="18"/>
                <w:lang w:eastAsia="ja-JP"/>
              </w:rPr>
              <w:t>Provide a brief description of each of the activity listed in the previous column.</w:t>
            </w:r>
          </w:p>
        </w:tc>
        <w:tc>
          <w:tcPr>
            <w:tcW w:w="3633" w:type="dxa"/>
            <w:gridSpan w:val="2"/>
            <w:shd w:val="clear" w:color="auto" w:fill="auto"/>
            <w:vAlign w:val="center"/>
          </w:tcPr>
          <w:p w14:paraId="1F3101A6" w14:textId="77777777" w:rsidR="00387622" w:rsidRPr="008E7E79" w:rsidRDefault="00387622" w:rsidP="00387622">
            <w:pPr>
              <w:spacing w:after="0"/>
              <w:rPr>
                <w:rFonts w:ascii="Arial" w:hAnsi="Arial" w:cs="Arial"/>
                <w:b/>
                <w:color w:val="FF0000"/>
                <w:sz w:val="20"/>
                <w:lang w:eastAsia="ja-JP"/>
              </w:rPr>
            </w:pPr>
          </w:p>
        </w:tc>
      </w:tr>
      <w:tr w:rsidR="00830BDA" w14:paraId="0CC4EDEB" w14:textId="77777777" w:rsidTr="768906BD">
        <w:trPr>
          <w:trHeight w:val="379"/>
        </w:trPr>
        <w:tc>
          <w:tcPr>
            <w:tcW w:w="3632" w:type="dxa"/>
            <w:gridSpan w:val="2"/>
            <w:shd w:val="clear" w:color="auto" w:fill="auto"/>
            <w:vAlign w:val="center"/>
          </w:tcPr>
          <w:p w14:paraId="7A0A2A16" w14:textId="4180666B" w:rsidR="00830BDA" w:rsidRPr="0069461E" w:rsidRDefault="00830BDA" w:rsidP="00830BDA">
            <w:pPr>
              <w:spacing w:after="0"/>
              <w:rPr>
                <w:rFonts w:ascii="Arial" w:hAnsi="Arial" w:cs="Arial"/>
                <w:iCs/>
                <w:color w:val="808080" w:themeColor="background1" w:themeShade="80"/>
                <w:sz w:val="20"/>
              </w:rPr>
            </w:pPr>
            <w:r w:rsidRPr="0069461E">
              <w:rPr>
                <w:rFonts w:ascii="Arial" w:hAnsi="Arial" w:cs="Arial"/>
                <w:iCs/>
                <w:color w:val="808080" w:themeColor="background1" w:themeShade="80"/>
                <w:sz w:val="20"/>
              </w:rPr>
              <w:t>Output 1.1</w:t>
            </w:r>
          </w:p>
        </w:tc>
        <w:tc>
          <w:tcPr>
            <w:tcW w:w="3632" w:type="dxa"/>
            <w:gridSpan w:val="3"/>
            <w:shd w:val="clear" w:color="auto" w:fill="auto"/>
            <w:vAlign w:val="center"/>
          </w:tcPr>
          <w:p w14:paraId="72FD8B1F" w14:textId="25D805AE" w:rsidR="00830BDA" w:rsidRPr="0069461E" w:rsidRDefault="00830BDA" w:rsidP="00830BDA">
            <w:pPr>
              <w:spacing w:after="0"/>
              <w:rPr>
                <w:rFonts w:ascii="Arial" w:hAnsi="Arial" w:cs="Arial"/>
                <w:iCs/>
                <w:color w:val="808080" w:themeColor="background1" w:themeShade="80"/>
                <w:sz w:val="20"/>
              </w:rPr>
            </w:pPr>
            <w:r w:rsidRPr="0069461E">
              <w:rPr>
                <w:rFonts w:ascii="Arial" w:eastAsia="Malgun Gothic" w:hAnsi="Arial" w:cs="Arial"/>
                <w:iCs/>
                <w:color w:val="808080" w:themeColor="background1" w:themeShade="80"/>
                <w:sz w:val="20"/>
              </w:rPr>
              <w:t xml:space="preserve">Activity </w:t>
            </w:r>
            <w:r w:rsidRPr="0069461E">
              <w:rPr>
                <w:rFonts w:ascii="Arial" w:hAnsi="Arial" w:cs="Arial"/>
                <w:iCs/>
                <w:color w:val="808080" w:themeColor="background1" w:themeShade="80"/>
                <w:sz w:val="20"/>
              </w:rPr>
              <w:t xml:space="preserve">1.1.1 </w:t>
            </w:r>
          </w:p>
        </w:tc>
        <w:tc>
          <w:tcPr>
            <w:tcW w:w="3632" w:type="dxa"/>
            <w:gridSpan w:val="3"/>
            <w:shd w:val="clear" w:color="auto" w:fill="auto"/>
            <w:vAlign w:val="center"/>
          </w:tcPr>
          <w:p w14:paraId="03CF0B4B" w14:textId="77777777" w:rsidR="00830BDA" w:rsidRPr="008E7E79" w:rsidRDefault="00830BDA" w:rsidP="00830BDA">
            <w:pPr>
              <w:spacing w:after="0"/>
              <w:rPr>
                <w:rFonts w:ascii="Arial" w:hAnsi="Arial" w:cs="Arial"/>
                <w:iCs/>
                <w:color w:val="000000" w:themeColor="text1"/>
                <w:sz w:val="20"/>
              </w:rPr>
            </w:pPr>
          </w:p>
        </w:tc>
        <w:tc>
          <w:tcPr>
            <w:tcW w:w="3633" w:type="dxa"/>
            <w:gridSpan w:val="2"/>
            <w:shd w:val="clear" w:color="auto" w:fill="auto"/>
            <w:vAlign w:val="center"/>
          </w:tcPr>
          <w:p w14:paraId="38F0E66E" w14:textId="77777777" w:rsidR="00830BDA" w:rsidRPr="008E7E79" w:rsidRDefault="00830BDA" w:rsidP="00830BDA">
            <w:pPr>
              <w:spacing w:after="0"/>
              <w:rPr>
                <w:rFonts w:ascii="Arial" w:hAnsi="Arial" w:cs="Arial"/>
                <w:b/>
                <w:color w:val="FF0000"/>
                <w:sz w:val="20"/>
                <w:lang w:eastAsia="ja-JP"/>
              </w:rPr>
            </w:pPr>
          </w:p>
        </w:tc>
      </w:tr>
      <w:tr w:rsidR="00830BDA" w14:paraId="5730AE29" w14:textId="77777777" w:rsidTr="768906BD">
        <w:trPr>
          <w:trHeight w:val="379"/>
        </w:trPr>
        <w:tc>
          <w:tcPr>
            <w:tcW w:w="3632" w:type="dxa"/>
            <w:gridSpan w:val="2"/>
            <w:shd w:val="clear" w:color="auto" w:fill="auto"/>
            <w:vAlign w:val="center"/>
          </w:tcPr>
          <w:p w14:paraId="79E80FAF" w14:textId="25D5D7AF" w:rsidR="00830BDA" w:rsidRPr="0069461E" w:rsidRDefault="00830BDA" w:rsidP="00830BDA">
            <w:pPr>
              <w:spacing w:after="0"/>
              <w:rPr>
                <w:rFonts w:ascii="Arial" w:hAnsi="Arial" w:cs="Arial"/>
                <w:iCs/>
                <w:color w:val="808080" w:themeColor="background1" w:themeShade="80"/>
                <w:sz w:val="20"/>
              </w:rPr>
            </w:pPr>
          </w:p>
        </w:tc>
        <w:tc>
          <w:tcPr>
            <w:tcW w:w="3632" w:type="dxa"/>
            <w:gridSpan w:val="3"/>
            <w:shd w:val="clear" w:color="auto" w:fill="auto"/>
            <w:vAlign w:val="center"/>
          </w:tcPr>
          <w:p w14:paraId="56AE9912" w14:textId="2C7CEC98" w:rsidR="00830BDA" w:rsidRPr="0069461E" w:rsidRDefault="00830BDA" w:rsidP="00830BDA">
            <w:pPr>
              <w:spacing w:after="0"/>
              <w:rPr>
                <w:rFonts w:ascii="Arial" w:hAnsi="Arial" w:cs="Arial"/>
                <w:iCs/>
                <w:color w:val="808080" w:themeColor="background1" w:themeShade="80"/>
                <w:sz w:val="20"/>
              </w:rPr>
            </w:pPr>
            <w:r w:rsidRPr="0069461E">
              <w:rPr>
                <w:rFonts w:ascii="Arial" w:eastAsia="Malgun Gothic" w:hAnsi="Arial" w:cs="Arial"/>
                <w:iCs/>
                <w:color w:val="808080" w:themeColor="background1" w:themeShade="80"/>
                <w:sz w:val="20"/>
              </w:rPr>
              <w:t xml:space="preserve">Activity </w:t>
            </w:r>
            <w:r w:rsidRPr="0069461E">
              <w:rPr>
                <w:rFonts w:ascii="Arial" w:hAnsi="Arial" w:cs="Arial"/>
                <w:iCs/>
                <w:color w:val="808080" w:themeColor="background1" w:themeShade="80"/>
                <w:sz w:val="20"/>
              </w:rPr>
              <w:t>1.1.2</w:t>
            </w:r>
          </w:p>
        </w:tc>
        <w:tc>
          <w:tcPr>
            <w:tcW w:w="3632" w:type="dxa"/>
            <w:gridSpan w:val="3"/>
            <w:shd w:val="clear" w:color="auto" w:fill="auto"/>
            <w:vAlign w:val="center"/>
          </w:tcPr>
          <w:p w14:paraId="033321FB" w14:textId="77777777" w:rsidR="00830BDA" w:rsidRPr="008E7E79" w:rsidRDefault="00830BDA" w:rsidP="00830BDA">
            <w:pPr>
              <w:spacing w:after="0"/>
              <w:rPr>
                <w:rFonts w:ascii="Arial" w:hAnsi="Arial" w:cs="Arial"/>
                <w:iCs/>
                <w:color w:val="000000" w:themeColor="text1"/>
                <w:sz w:val="20"/>
              </w:rPr>
            </w:pPr>
          </w:p>
        </w:tc>
        <w:tc>
          <w:tcPr>
            <w:tcW w:w="3633" w:type="dxa"/>
            <w:gridSpan w:val="2"/>
            <w:shd w:val="clear" w:color="auto" w:fill="auto"/>
            <w:vAlign w:val="center"/>
          </w:tcPr>
          <w:p w14:paraId="5BAB56E0" w14:textId="77777777" w:rsidR="00830BDA" w:rsidRPr="008E7E79" w:rsidRDefault="00830BDA" w:rsidP="00830BDA">
            <w:pPr>
              <w:spacing w:after="0"/>
              <w:rPr>
                <w:rFonts w:ascii="Arial" w:hAnsi="Arial" w:cs="Arial"/>
                <w:b/>
                <w:color w:val="FF0000"/>
                <w:sz w:val="20"/>
                <w:lang w:eastAsia="ja-JP"/>
              </w:rPr>
            </w:pPr>
          </w:p>
        </w:tc>
      </w:tr>
      <w:tr w:rsidR="00830BDA" w14:paraId="6B0C12FB" w14:textId="77777777" w:rsidTr="768906BD">
        <w:trPr>
          <w:trHeight w:val="379"/>
        </w:trPr>
        <w:tc>
          <w:tcPr>
            <w:tcW w:w="3632" w:type="dxa"/>
            <w:gridSpan w:val="2"/>
            <w:shd w:val="clear" w:color="auto" w:fill="auto"/>
            <w:vAlign w:val="center"/>
          </w:tcPr>
          <w:p w14:paraId="01964320" w14:textId="6AC5F836" w:rsidR="00830BDA" w:rsidRPr="0069461E" w:rsidRDefault="002433C8" w:rsidP="00830BDA">
            <w:pPr>
              <w:spacing w:after="0"/>
              <w:rPr>
                <w:rFonts w:ascii="Arial" w:hAnsi="Arial" w:cs="Arial"/>
                <w:iCs/>
                <w:color w:val="808080" w:themeColor="background1" w:themeShade="80"/>
                <w:sz w:val="20"/>
              </w:rPr>
            </w:pPr>
            <w:r w:rsidRPr="0069461E">
              <w:rPr>
                <w:rFonts w:ascii="Arial" w:hAnsi="Arial" w:cs="Arial"/>
                <w:iCs/>
                <w:color w:val="808080" w:themeColor="background1" w:themeShade="80"/>
                <w:sz w:val="20"/>
              </w:rPr>
              <w:t>Output 1.2</w:t>
            </w:r>
          </w:p>
        </w:tc>
        <w:tc>
          <w:tcPr>
            <w:tcW w:w="3632" w:type="dxa"/>
            <w:gridSpan w:val="3"/>
            <w:shd w:val="clear" w:color="auto" w:fill="auto"/>
            <w:vAlign w:val="center"/>
          </w:tcPr>
          <w:p w14:paraId="7C99C923" w14:textId="7C29A646" w:rsidR="00830BDA" w:rsidRPr="0069461E" w:rsidRDefault="00830BDA" w:rsidP="00830BDA">
            <w:pPr>
              <w:spacing w:after="0"/>
              <w:rPr>
                <w:rFonts w:ascii="Arial" w:hAnsi="Arial" w:cs="Arial"/>
                <w:iCs/>
                <w:color w:val="808080" w:themeColor="background1" w:themeShade="80"/>
                <w:sz w:val="20"/>
              </w:rPr>
            </w:pPr>
            <w:r w:rsidRPr="0069461E">
              <w:rPr>
                <w:rFonts w:ascii="Arial" w:eastAsia="Malgun Gothic" w:hAnsi="Arial" w:cs="Arial"/>
                <w:iCs/>
                <w:color w:val="808080" w:themeColor="background1" w:themeShade="80"/>
                <w:sz w:val="20"/>
              </w:rPr>
              <w:t xml:space="preserve">Activity </w:t>
            </w:r>
            <w:r w:rsidRPr="0069461E">
              <w:rPr>
                <w:rFonts w:ascii="Arial" w:hAnsi="Arial" w:cs="Arial"/>
                <w:iCs/>
                <w:color w:val="808080" w:themeColor="background1" w:themeShade="80"/>
                <w:sz w:val="20"/>
              </w:rPr>
              <w:t xml:space="preserve">1.2.1 </w:t>
            </w:r>
          </w:p>
        </w:tc>
        <w:tc>
          <w:tcPr>
            <w:tcW w:w="3632" w:type="dxa"/>
            <w:gridSpan w:val="3"/>
            <w:shd w:val="clear" w:color="auto" w:fill="auto"/>
            <w:vAlign w:val="center"/>
          </w:tcPr>
          <w:p w14:paraId="32C62B7E" w14:textId="77777777" w:rsidR="00830BDA" w:rsidRPr="008E7E79" w:rsidRDefault="00830BDA" w:rsidP="00830BDA">
            <w:pPr>
              <w:spacing w:after="0"/>
              <w:rPr>
                <w:rFonts w:ascii="Arial" w:hAnsi="Arial" w:cs="Arial"/>
                <w:iCs/>
                <w:color w:val="000000" w:themeColor="text1"/>
                <w:sz w:val="20"/>
              </w:rPr>
            </w:pPr>
          </w:p>
        </w:tc>
        <w:tc>
          <w:tcPr>
            <w:tcW w:w="3633" w:type="dxa"/>
            <w:gridSpan w:val="2"/>
            <w:shd w:val="clear" w:color="auto" w:fill="auto"/>
            <w:vAlign w:val="center"/>
          </w:tcPr>
          <w:p w14:paraId="777F55D0" w14:textId="77777777" w:rsidR="00830BDA" w:rsidRPr="008E7E79" w:rsidRDefault="00830BDA" w:rsidP="00830BDA">
            <w:pPr>
              <w:spacing w:after="0"/>
              <w:rPr>
                <w:rFonts w:ascii="Arial" w:hAnsi="Arial" w:cs="Arial"/>
                <w:b/>
                <w:color w:val="FF0000"/>
                <w:sz w:val="20"/>
                <w:lang w:eastAsia="ja-JP"/>
              </w:rPr>
            </w:pPr>
          </w:p>
        </w:tc>
      </w:tr>
      <w:tr w:rsidR="00830BDA" w14:paraId="4BD166B5" w14:textId="77777777" w:rsidTr="768906BD">
        <w:trPr>
          <w:trHeight w:val="379"/>
        </w:trPr>
        <w:tc>
          <w:tcPr>
            <w:tcW w:w="3632" w:type="dxa"/>
            <w:gridSpan w:val="2"/>
            <w:shd w:val="clear" w:color="auto" w:fill="auto"/>
            <w:vAlign w:val="center"/>
          </w:tcPr>
          <w:p w14:paraId="4941224A" w14:textId="17C0238D" w:rsidR="00830BDA" w:rsidRPr="0069461E" w:rsidRDefault="00830BDA" w:rsidP="00830BDA">
            <w:pPr>
              <w:spacing w:after="0"/>
              <w:rPr>
                <w:rFonts w:ascii="Arial" w:hAnsi="Arial" w:cs="Arial"/>
                <w:iCs/>
                <w:color w:val="808080" w:themeColor="background1" w:themeShade="80"/>
                <w:sz w:val="20"/>
              </w:rPr>
            </w:pPr>
          </w:p>
        </w:tc>
        <w:tc>
          <w:tcPr>
            <w:tcW w:w="3632" w:type="dxa"/>
            <w:gridSpan w:val="3"/>
            <w:shd w:val="clear" w:color="auto" w:fill="auto"/>
            <w:vAlign w:val="center"/>
          </w:tcPr>
          <w:p w14:paraId="62CD5B81" w14:textId="05FB51E9" w:rsidR="00830BDA" w:rsidRPr="0069461E" w:rsidRDefault="00830BDA" w:rsidP="00830BDA">
            <w:pPr>
              <w:spacing w:after="0"/>
              <w:rPr>
                <w:rFonts w:ascii="Arial" w:hAnsi="Arial" w:cs="Arial"/>
                <w:iCs/>
                <w:color w:val="808080" w:themeColor="background1" w:themeShade="80"/>
                <w:sz w:val="20"/>
              </w:rPr>
            </w:pPr>
            <w:r w:rsidRPr="0069461E">
              <w:rPr>
                <w:rFonts w:ascii="Arial" w:eastAsia="Malgun Gothic" w:hAnsi="Arial" w:cs="Arial"/>
                <w:iCs/>
                <w:color w:val="808080" w:themeColor="background1" w:themeShade="80"/>
                <w:sz w:val="20"/>
              </w:rPr>
              <w:t xml:space="preserve">Activity </w:t>
            </w:r>
            <w:r w:rsidRPr="0069461E">
              <w:rPr>
                <w:rFonts w:ascii="Arial" w:hAnsi="Arial" w:cs="Arial"/>
                <w:iCs/>
                <w:color w:val="808080" w:themeColor="background1" w:themeShade="80"/>
                <w:sz w:val="20"/>
              </w:rPr>
              <w:t>1.2.2</w:t>
            </w:r>
          </w:p>
        </w:tc>
        <w:tc>
          <w:tcPr>
            <w:tcW w:w="3632" w:type="dxa"/>
            <w:gridSpan w:val="3"/>
            <w:shd w:val="clear" w:color="auto" w:fill="auto"/>
            <w:vAlign w:val="center"/>
          </w:tcPr>
          <w:p w14:paraId="7B3C4FE8" w14:textId="77777777" w:rsidR="00830BDA" w:rsidRPr="008E7E79" w:rsidRDefault="00830BDA" w:rsidP="00830BDA">
            <w:pPr>
              <w:spacing w:after="0"/>
              <w:rPr>
                <w:rFonts w:ascii="Arial" w:hAnsi="Arial" w:cs="Arial"/>
                <w:iCs/>
                <w:color w:val="000000" w:themeColor="text1"/>
                <w:sz w:val="20"/>
              </w:rPr>
            </w:pPr>
          </w:p>
        </w:tc>
        <w:tc>
          <w:tcPr>
            <w:tcW w:w="3633" w:type="dxa"/>
            <w:gridSpan w:val="2"/>
            <w:shd w:val="clear" w:color="auto" w:fill="auto"/>
            <w:vAlign w:val="center"/>
          </w:tcPr>
          <w:p w14:paraId="53D274A3" w14:textId="77777777" w:rsidR="00830BDA" w:rsidRPr="008E7E79" w:rsidRDefault="00830BDA" w:rsidP="00830BDA">
            <w:pPr>
              <w:spacing w:after="0"/>
              <w:rPr>
                <w:rFonts w:ascii="Arial" w:hAnsi="Arial" w:cs="Arial"/>
                <w:b/>
                <w:color w:val="FF0000"/>
                <w:sz w:val="20"/>
                <w:lang w:eastAsia="ja-JP"/>
              </w:rPr>
            </w:pPr>
          </w:p>
        </w:tc>
      </w:tr>
      <w:tr w:rsidR="00830BDA" w14:paraId="43333064" w14:textId="77777777" w:rsidTr="768906BD">
        <w:trPr>
          <w:trHeight w:val="379"/>
        </w:trPr>
        <w:tc>
          <w:tcPr>
            <w:tcW w:w="3632" w:type="dxa"/>
            <w:gridSpan w:val="2"/>
            <w:shd w:val="clear" w:color="auto" w:fill="auto"/>
            <w:vAlign w:val="center"/>
          </w:tcPr>
          <w:p w14:paraId="3B5E1142" w14:textId="4B9DB112" w:rsidR="00830BDA" w:rsidRPr="0069461E" w:rsidRDefault="002433C8" w:rsidP="00830BDA">
            <w:pPr>
              <w:spacing w:after="0"/>
              <w:rPr>
                <w:rFonts w:ascii="Arial" w:hAnsi="Arial" w:cs="Arial"/>
                <w:iCs/>
                <w:color w:val="808080" w:themeColor="background1" w:themeShade="80"/>
                <w:sz w:val="20"/>
              </w:rPr>
            </w:pPr>
            <w:r w:rsidRPr="0069461E">
              <w:rPr>
                <w:rFonts w:ascii="Arial" w:eastAsia="Malgun Gothic" w:hAnsi="Arial" w:cs="Arial"/>
                <w:iCs/>
                <w:color w:val="808080" w:themeColor="background1" w:themeShade="80"/>
                <w:sz w:val="20"/>
              </w:rPr>
              <w:t>Output 2</w:t>
            </w:r>
            <w:r w:rsidR="0069461E" w:rsidRPr="0069461E">
              <w:rPr>
                <w:rFonts w:ascii="Arial" w:eastAsia="Malgun Gothic" w:hAnsi="Arial" w:cs="Arial"/>
                <w:iCs/>
                <w:color w:val="808080" w:themeColor="background1" w:themeShade="80"/>
                <w:sz w:val="20"/>
              </w:rPr>
              <w:t>.1</w:t>
            </w:r>
          </w:p>
        </w:tc>
        <w:tc>
          <w:tcPr>
            <w:tcW w:w="3632" w:type="dxa"/>
            <w:gridSpan w:val="3"/>
            <w:shd w:val="clear" w:color="auto" w:fill="auto"/>
            <w:vAlign w:val="center"/>
          </w:tcPr>
          <w:p w14:paraId="22C8F336" w14:textId="3B7DF894" w:rsidR="00830BDA" w:rsidRPr="0069461E" w:rsidRDefault="00830BDA" w:rsidP="00830BDA">
            <w:pPr>
              <w:spacing w:after="0"/>
              <w:rPr>
                <w:rFonts w:ascii="Arial" w:hAnsi="Arial" w:cs="Arial"/>
                <w:iCs/>
                <w:color w:val="808080" w:themeColor="background1" w:themeShade="80"/>
                <w:sz w:val="20"/>
              </w:rPr>
            </w:pPr>
            <w:r w:rsidRPr="0069461E">
              <w:rPr>
                <w:rFonts w:ascii="Arial" w:eastAsia="Malgun Gothic" w:hAnsi="Arial" w:cs="Arial"/>
                <w:iCs/>
                <w:color w:val="808080" w:themeColor="background1" w:themeShade="80"/>
                <w:sz w:val="20"/>
              </w:rPr>
              <w:t xml:space="preserve">Activity </w:t>
            </w:r>
            <w:r w:rsidRPr="0069461E">
              <w:rPr>
                <w:rFonts w:ascii="Arial" w:hAnsi="Arial" w:cs="Arial"/>
                <w:iCs/>
                <w:color w:val="808080" w:themeColor="background1" w:themeShade="80"/>
                <w:sz w:val="20"/>
              </w:rPr>
              <w:t>2.1.1</w:t>
            </w:r>
          </w:p>
        </w:tc>
        <w:tc>
          <w:tcPr>
            <w:tcW w:w="3632" w:type="dxa"/>
            <w:gridSpan w:val="3"/>
            <w:shd w:val="clear" w:color="auto" w:fill="auto"/>
            <w:vAlign w:val="center"/>
          </w:tcPr>
          <w:p w14:paraId="1227171E" w14:textId="77777777" w:rsidR="00830BDA" w:rsidRPr="008E7E79" w:rsidRDefault="00830BDA" w:rsidP="00830BDA">
            <w:pPr>
              <w:spacing w:after="0"/>
              <w:rPr>
                <w:rFonts w:ascii="Arial" w:hAnsi="Arial" w:cs="Arial"/>
                <w:iCs/>
                <w:color w:val="000000" w:themeColor="text1"/>
                <w:sz w:val="20"/>
              </w:rPr>
            </w:pPr>
          </w:p>
        </w:tc>
        <w:tc>
          <w:tcPr>
            <w:tcW w:w="3633" w:type="dxa"/>
            <w:gridSpan w:val="2"/>
            <w:shd w:val="clear" w:color="auto" w:fill="auto"/>
            <w:vAlign w:val="center"/>
          </w:tcPr>
          <w:p w14:paraId="00AE8BBB" w14:textId="77777777" w:rsidR="00830BDA" w:rsidRPr="008E7E79" w:rsidRDefault="00830BDA" w:rsidP="00830BDA">
            <w:pPr>
              <w:spacing w:after="0"/>
              <w:rPr>
                <w:rFonts w:ascii="Arial" w:hAnsi="Arial" w:cs="Arial"/>
                <w:b/>
                <w:color w:val="24634F"/>
                <w:sz w:val="20"/>
                <w:lang w:eastAsia="ja-JP"/>
              </w:rPr>
            </w:pPr>
          </w:p>
        </w:tc>
      </w:tr>
      <w:tr w:rsidR="0069461E" w14:paraId="5355425D" w14:textId="77777777" w:rsidTr="768906BD">
        <w:trPr>
          <w:trHeight w:val="379"/>
        </w:trPr>
        <w:tc>
          <w:tcPr>
            <w:tcW w:w="3632" w:type="dxa"/>
            <w:gridSpan w:val="2"/>
            <w:shd w:val="clear" w:color="auto" w:fill="auto"/>
            <w:vAlign w:val="center"/>
          </w:tcPr>
          <w:p w14:paraId="7E708A3A" w14:textId="77777777" w:rsidR="0069461E" w:rsidRPr="0069461E" w:rsidRDefault="0069461E" w:rsidP="0069461E">
            <w:pPr>
              <w:spacing w:after="0"/>
              <w:rPr>
                <w:rFonts w:ascii="Arial" w:eastAsia="Malgun Gothic" w:hAnsi="Arial" w:cs="Arial"/>
                <w:iCs/>
                <w:color w:val="808080" w:themeColor="background1" w:themeShade="80"/>
                <w:sz w:val="20"/>
              </w:rPr>
            </w:pPr>
          </w:p>
        </w:tc>
        <w:tc>
          <w:tcPr>
            <w:tcW w:w="3632" w:type="dxa"/>
            <w:gridSpan w:val="3"/>
            <w:shd w:val="clear" w:color="auto" w:fill="auto"/>
            <w:vAlign w:val="center"/>
          </w:tcPr>
          <w:p w14:paraId="3E73C9C2" w14:textId="7AE0878F" w:rsidR="0069461E" w:rsidRPr="0069461E" w:rsidRDefault="0069461E" w:rsidP="0069461E">
            <w:pPr>
              <w:spacing w:after="0"/>
              <w:rPr>
                <w:rFonts w:ascii="Arial" w:eastAsia="Malgun Gothic" w:hAnsi="Arial" w:cs="Arial"/>
                <w:iCs/>
                <w:color w:val="808080" w:themeColor="background1" w:themeShade="80"/>
                <w:sz w:val="20"/>
              </w:rPr>
            </w:pPr>
            <w:r w:rsidRPr="0069461E">
              <w:rPr>
                <w:rFonts w:ascii="Arial" w:eastAsia="Malgun Gothic" w:hAnsi="Arial" w:cs="Arial"/>
                <w:iCs/>
                <w:color w:val="808080" w:themeColor="background1" w:themeShade="80"/>
                <w:sz w:val="20"/>
              </w:rPr>
              <w:t xml:space="preserve">Activity </w:t>
            </w:r>
            <w:r w:rsidRPr="0069461E">
              <w:rPr>
                <w:rFonts w:ascii="Arial" w:hAnsi="Arial" w:cs="Arial"/>
                <w:iCs/>
                <w:color w:val="808080" w:themeColor="background1" w:themeShade="80"/>
                <w:sz w:val="20"/>
              </w:rPr>
              <w:t>2.1.2</w:t>
            </w:r>
          </w:p>
        </w:tc>
        <w:tc>
          <w:tcPr>
            <w:tcW w:w="3632" w:type="dxa"/>
            <w:gridSpan w:val="3"/>
            <w:shd w:val="clear" w:color="auto" w:fill="auto"/>
            <w:vAlign w:val="center"/>
          </w:tcPr>
          <w:p w14:paraId="7B0FE686" w14:textId="77777777" w:rsidR="0069461E" w:rsidRPr="008E7E79" w:rsidRDefault="0069461E" w:rsidP="0069461E">
            <w:pPr>
              <w:spacing w:after="0"/>
              <w:rPr>
                <w:rFonts w:ascii="Arial" w:hAnsi="Arial" w:cs="Arial"/>
                <w:iCs/>
                <w:color w:val="000000" w:themeColor="text1"/>
                <w:sz w:val="20"/>
              </w:rPr>
            </w:pPr>
          </w:p>
        </w:tc>
        <w:tc>
          <w:tcPr>
            <w:tcW w:w="3633" w:type="dxa"/>
            <w:gridSpan w:val="2"/>
            <w:shd w:val="clear" w:color="auto" w:fill="auto"/>
            <w:vAlign w:val="center"/>
          </w:tcPr>
          <w:p w14:paraId="2C0B94B9" w14:textId="77777777" w:rsidR="0069461E" w:rsidRPr="008E7E79" w:rsidRDefault="0069461E" w:rsidP="0069461E">
            <w:pPr>
              <w:spacing w:after="0"/>
              <w:rPr>
                <w:rFonts w:ascii="Arial" w:hAnsi="Arial" w:cs="Arial"/>
                <w:b/>
                <w:color w:val="24634F"/>
                <w:sz w:val="20"/>
                <w:lang w:eastAsia="ja-JP"/>
              </w:rPr>
            </w:pPr>
          </w:p>
        </w:tc>
      </w:tr>
      <w:tr w:rsidR="0069461E" w14:paraId="759A257A" w14:textId="77777777" w:rsidTr="768906BD">
        <w:trPr>
          <w:trHeight w:val="403"/>
        </w:trPr>
        <w:tc>
          <w:tcPr>
            <w:tcW w:w="14529" w:type="dxa"/>
            <w:gridSpan w:val="10"/>
            <w:shd w:val="clear" w:color="auto" w:fill="F2F2F2" w:themeFill="background1" w:themeFillShade="F2"/>
            <w:vAlign w:val="center"/>
          </w:tcPr>
          <w:p w14:paraId="1DD453A8" w14:textId="565DA948" w:rsidR="0069461E" w:rsidRDefault="001220D4" w:rsidP="0069461E">
            <w:pPr>
              <w:spacing w:after="0"/>
              <w:rPr>
                <w:rFonts w:ascii="Arial" w:hAnsi="Arial" w:cs="Arial"/>
                <w:b/>
                <w:color w:val="24634F"/>
                <w:sz w:val="20"/>
                <w:lang w:eastAsia="ja-JP"/>
              </w:rPr>
            </w:pPr>
            <w:r>
              <w:rPr>
                <w:rFonts w:ascii="Arial" w:hAnsi="Arial" w:cs="Arial"/>
                <w:b/>
                <w:color w:val="24634F"/>
                <w:sz w:val="20"/>
                <w:lang w:eastAsia="ja-JP"/>
              </w:rPr>
              <w:t>5</w:t>
            </w:r>
            <w:r w:rsidR="0069461E">
              <w:rPr>
                <w:rFonts w:ascii="Arial" w:hAnsi="Arial" w:cs="Arial"/>
                <w:b/>
                <w:color w:val="24634F"/>
                <w:sz w:val="20"/>
                <w:lang w:eastAsia="ja-JP"/>
              </w:rPr>
              <w:t>.</w:t>
            </w:r>
            <w:r w:rsidR="0069461E" w:rsidRPr="0047040D">
              <w:rPr>
                <w:rFonts w:ascii="Arial" w:hAnsi="Arial" w:cs="Arial"/>
                <w:b/>
                <w:color w:val="24634F"/>
                <w:sz w:val="20"/>
                <w:lang w:eastAsia="ja-JP"/>
              </w:rPr>
              <w:t xml:space="preserve"> Monitoring</w:t>
            </w:r>
            <w:r w:rsidR="0069461E">
              <w:rPr>
                <w:rFonts w:ascii="Arial" w:hAnsi="Arial" w:cs="Arial"/>
                <w:b/>
                <w:color w:val="24634F"/>
                <w:sz w:val="20"/>
                <w:lang w:eastAsia="ja-JP"/>
              </w:rPr>
              <w:t>,</w:t>
            </w:r>
            <w:r w:rsidR="0069461E" w:rsidRPr="0047040D">
              <w:rPr>
                <w:rFonts w:ascii="Arial" w:hAnsi="Arial" w:cs="Arial"/>
                <w:b/>
                <w:color w:val="24634F"/>
                <w:sz w:val="20"/>
                <w:lang w:eastAsia="ja-JP"/>
              </w:rPr>
              <w:t xml:space="preserve"> </w:t>
            </w:r>
            <w:r w:rsidR="0069461E">
              <w:rPr>
                <w:rFonts w:ascii="Arial" w:hAnsi="Arial" w:cs="Arial"/>
                <w:b/>
                <w:color w:val="24634F"/>
                <w:sz w:val="20"/>
                <w:lang w:eastAsia="ja-JP"/>
              </w:rPr>
              <w:t>reporting and e</w:t>
            </w:r>
            <w:r w:rsidR="0069461E" w:rsidRPr="0047040D">
              <w:rPr>
                <w:rFonts w:ascii="Arial" w:hAnsi="Arial" w:cs="Arial"/>
                <w:b/>
                <w:color w:val="24634F"/>
                <w:sz w:val="20"/>
                <w:lang w:eastAsia="ja-JP"/>
              </w:rPr>
              <w:t>valuation</w:t>
            </w:r>
            <w:r w:rsidR="0069461E">
              <w:rPr>
                <w:rFonts w:ascii="Arial" w:hAnsi="Arial" w:cs="Arial"/>
                <w:b/>
                <w:color w:val="24634F"/>
                <w:sz w:val="20"/>
                <w:lang w:eastAsia="ja-JP"/>
              </w:rPr>
              <w:t xml:space="preserve"> arrangements (max. </w:t>
            </w:r>
            <w:r w:rsidR="0082356E">
              <w:rPr>
                <w:rFonts w:ascii="Arial" w:hAnsi="Arial" w:cs="Arial"/>
                <w:b/>
                <w:color w:val="24634F"/>
                <w:sz w:val="20"/>
                <w:lang w:eastAsia="ja-JP"/>
              </w:rPr>
              <w:t>300 words)</w:t>
            </w:r>
          </w:p>
        </w:tc>
      </w:tr>
      <w:tr w:rsidR="0069461E" w:rsidRPr="003A427E" w14:paraId="677601FC" w14:textId="77777777" w:rsidTr="768906BD">
        <w:trPr>
          <w:trHeight w:val="394"/>
        </w:trPr>
        <w:tc>
          <w:tcPr>
            <w:tcW w:w="14529" w:type="dxa"/>
            <w:gridSpan w:val="10"/>
            <w:shd w:val="clear" w:color="auto" w:fill="FFFFFF" w:themeFill="background1"/>
            <w:vAlign w:val="center"/>
          </w:tcPr>
          <w:p w14:paraId="5552E05C" w14:textId="65C13535" w:rsidR="0069461E" w:rsidRPr="003A427E" w:rsidRDefault="0069461E" w:rsidP="00780D8E">
            <w:pPr>
              <w:spacing w:before="40" w:after="40"/>
              <w:ind w:right="-28"/>
              <w:rPr>
                <w:rFonts w:ascii="Arial" w:hAnsi="Arial" w:cs="Arial"/>
                <w:i/>
                <w:color w:val="808080" w:themeColor="background1" w:themeShade="80"/>
                <w:sz w:val="20"/>
                <w:lang w:eastAsia="ja-JP"/>
              </w:rPr>
            </w:pPr>
            <w:r w:rsidRPr="00F0068E">
              <w:rPr>
                <w:rFonts w:ascii="Arial" w:hAnsi="Arial" w:cs="Arial"/>
                <w:i/>
                <w:color w:val="7F7F7F" w:themeColor="text1" w:themeTint="80"/>
                <w:sz w:val="18"/>
                <w:szCs w:val="18"/>
                <w:lang w:eastAsia="ja-JP"/>
              </w:rPr>
              <w:t>Besides the arrangements (</w:t>
            </w:r>
            <w:proofErr w:type="gramStart"/>
            <w:r w:rsidRPr="00F0068E">
              <w:rPr>
                <w:rFonts w:ascii="Arial" w:hAnsi="Arial" w:cs="Arial"/>
                <w:i/>
                <w:color w:val="7F7F7F" w:themeColor="text1" w:themeTint="80"/>
                <w:sz w:val="18"/>
                <w:szCs w:val="18"/>
                <w:lang w:eastAsia="ja-JP"/>
              </w:rPr>
              <w:t>e.g.</w:t>
            </w:r>
            <w:proofErr w:type="gramEnd"/>
            <w:r w:rsidRPr="00F0068E">
              <w:rPr>
                <w:rFonts w:ascii="Arial" w:hAnsi="Arial" w:cs="Arial"/>
                <w:i/>
                <w:color w:val="7F7F7F" w:themeColor="text1" w:themeTint="80"/>
                <w:sz w:val="18"/>
                <w:szCs w:val="18"/>
                <w:lang w:eastAsia="ja-JP"/>
              </w:rPr>
              <w:t xml:space="preserve"> annual performance reports) laid out in Accreditation Master Agreement (AMA), please give a summary of the project/programme specific arrangements for monitoring, reporting and evaluation including a description of the monitoring and reporting system that will be used to assess the climate results of the proposed </w:t>
            </w:r>
            <w:r w:rsidR="006C5A70">
              <w:rPr>
                <w:rFonts w:ascii="Arial" w:hAnsi="Arial" w:cs="Arial"/>
                <w:i/>
                <w:color w:val="7F7F7F" w:themeColor="text1" w:themeTint="80"/>
                <w:sz w:val="18"/>
                <w:szCs w:val="18"/>
                <w:lang w:eastAsia="ja-JP"/>
              </w:rPr>
              <w:t>project/programme</w:t>
            </w:r>
            <w:r w:rsidRPr="00F0068E">
              <w:rPr>
                <w:rFonts w:ascii="Arial" w:hAnsi="Arial" w:cs="Arial"/>
                <w:i/>
                <w:color w:val="7F7F7F" w:themeColor="text1" w:themeTint="80"/>
                <w:sz w:val="18"/>
                <w:szCs w:val="18"/>
                <w:lang w:eastAsia="ja-JP"/>
              </w:rPr>
              <w:t xml:space="preserve">. Please also summarize the types of interim and final evaluations. Describe Accredited Entity (AE) project reporting relationships, including to the National Designated Authority (NDA)/Focal Point and between AE and Executing Entity (EE) as relevant, identifying reporting obligations from the EE to the AE. </w:t>
            </w:r>
          </w:p>
        </w:tc>
      </w:tr>
    </w:tbl>
    <w:p w14:paraId="2A2F5077" w14:textId="77777777" w:rsidR="00A1550D" w:rsidRDefault="00A1550D" w:rsidP="00A1550D">
      <w:pPr>
        <w:spacing w:after="0"/>
        <w:rPr>
          <w:rFonts w:ascii="Arial" w:hAnsi="Arial" w:cs="Arial"/>
          <w:b/>
          <w:sz w:val="18"/>
        </w:rPr>
      </w:pPr>
    </w:p>
    <w:sectPr w:rsidR="00A1550D" w:rsidSect="008F1C6A">
      <w:pgSz w:w="15840" w:h="12240" w:orient="landscape"/>
      <w:pgMar w:top="1152" w:right="1152" w:bottom="1152" w:left="810" w:header="850" w:footer="475"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CE1B3" w14:textId="77777777" w:rsidR="006F7682" w:rsidRPr="006937E9" w:rsidRDefault="006F7682">
      <w:r w:rsidRPr="006937E9">
        <w:separator/>
      </w:r>
    </w:p>
  </w:endnote>
  <w:endnote w:type="continuationSeparator" w:id="0">
    <w:p w14:paraId="1F6E4D19" w14:textId="77777777" w:rsidR="006F7682" w:rsidRPr="006937E9" w:rsidRDefault="006F7682">
      <w:r w:rsidRPr="006937E9">
        <w:continuationSeparator/>
      </w:r>
    </w:p>
  </w:endnote>
  <w:endnote w:type="continuationNotice" w:id="1">
    <w:p w14:paraId="74944F6A" w14:textId="77777777" w:rsidR="006F7682" w:rsidRDefault="006F768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F645" w14:textId="77777777" w:rsidR="00A6175C" w:rsidRPr="00D10D8C" w:rsidRDefault="00A6175C" w:rsidP="001D0369">
    <w:pPr>
      <w:pStyle w:val="Footer"/>
      <w:tabs>
        <w:tab w:val="clear" w:pos="4320"/>
        <w:tab w:val="clear" w:pos="8640"/>
        <w:tab w:val="right" w:pos="13467"/>
      </w:tabs>
      <w:spacing w:before="0" w:after="0"/>
      <w:rPr>
        <w:rFonts w:ascii="Arial" w:hAnsi="Arial" w:cs="Arial"/>
        <w:sz w:val="18"/>
        <w:szCs w:val="18"/>
      </w:rPr>
    </w:pPr>
    <w:r w:rsidRPr="00D10D8C">
      <w:rPr>
        <w:rFonts w:ascii="Arial" w:hAnsi="Arial" w:cs="Arial"/>
        <w:b/>
        <w:sz w:val="18"/>
        <w:szCs w:val="18"/>
      </w:rPr>
      <w:tab/>
    </w:r>
    <w:r w:rsidRPr="00D10D8C">
      <w:rPr>
        <w:rStyle w:val="PageNumber"/>
        <w:rFonts w:ascii="Arial" w:hAnsi="Arial" w:cs="Arial"/>
        <w:sz w:val="18"/>
        <w:szCs w:val="18"/>
      </w:rPr>
      <w:t xml:space="preserve">Page </w:t>
    </w:r>
    <w:r w:rsidRPr="00D10D8C">
      <w:rPr>
        <w:rStyle w:val="PageNumber"/>
        <w:rFonts w:ascii="Arial" w:hAnsi="Arial" w:cs="Arial"/>
        <w:sz w:val="18"/>
        <w:szCs w:val="18"/>
      </w:rPr>
      <w:fldChar w:fldCharType="begin"/>
    </w:r>
    <w:r w:rsidRPr="00D10D8C">
      <w:rPr>
        <w:rStyle w:val="PageNumber"/>
        <w:rFonts w:ascii="Arial" w:hAnsi="Arial" w:cs="Arial"/>
        <w:sz w:val="18"/>
        <w:szCs w:val="18"/>
      </w:rPr>
      <w:instrText xml:space="preserve"> PAGE </w:instrText>
    </w:r>
    <w:r w:rsidRPr="00D10D8C">
      <w:rPr>
        <w:rStyle w:val="PageNumber"/>
        <w:rFonts w:ascii="Arial" w:hAnsi="Arial" w:cs="Arial"/>
        <w:sz w:val="18"/>
        <w:szCs w:val="18"/>
      </w:rPr>
      <w:fldChar w:fldCharType="separate"/>
    </w:r>
    <w:r w:rsidR="008F0064" w:rsidRPr="00D10D8C">
      <w:rPr>
        <w:rStyle w:val="PageNumber"/>
        <w:rFonts w:ascii="Arial" w:hAnsi="Arial" w:cs="Arial"/>
        <w:noProof/>
        <w:sz w:val="18"/>
        <w:szCs w:val="18"/>
      </w:rPr>
      <w:t>1</w:t>
    </w:r>
    <w:r w:rsidRPr="00D10D8C">
      <w:rPr>
        <w:rStyle w:val="PageNumber"/>
        <w:rFonts w:ascii="Arial" w:hAnsi="Arial" w:cs="Arial"/>
        <w:sz w:val="18"/>
        <w:szCs w:val="18"/>
      </w:rPr>
      <w:fldChar w:fldCharType="end"/>
    </w:r>
    <w:r w:rsidRPr="00D10D8C">
      <w:rPr>
        <w:rStyle w:val="PageNumber"/>
        <w:rFonts w:ascii="Arial" w:hAnsi="Arial" w:cs="Arial"/>
        <w:sz w:val="18"/>
        <w:szCs w:val="18"/>
      </w:rPr>
      <w:t xml:space="preserve"> of </w:t>
    </w:r>
    <w:r w:rsidRPr="00D10D8C">
      <w:rPr>
        <w:rStyle w:val="PageNumber"/>
        <w:rFonts w:ascii="Arial" w:hAnsi="Arial" w:cs="Arial"/>
        <w:sz w:val="18"/>
        <w:szCs w:val="18"/>
      </w:rPr>
      <w:fldChar w:fldCharType="begin"/>
    </w:r>
    <w:r w:rsidRPr="00D10D8C">
      <w:rPr>
        <w:rStyle w:val="PageNumber"/>
        <w:rFonts w:ascii="Arial" w:hAnsi="Arial" w:cs="Arial"/>
        <w:sz w:val="18"/>
        <w:szCs w:val="18"/>
      </w:rPr>
      <w:instrText xml:space="preserve"> NUMPAGES </w:instrText>
    </w:r>
    <w:r w:rsidRPr="00D10D8C">
      <w:rPr>
        <w:rStyle w:val="PageNumber"/>
        <w:rFonts w:ascii="Arial" w:hAnsi="Arial" w:cs="Arial"/>
        <w:sz w:val="18"/>
        <w:szCs w:val="18"/>
      </w:rPr>
      <w:fldChar w:fldCharType="separate"/>
    </w:r>
    <w:r w:rsidR="008F0064" w:rsidRPr="00D10D8C">
      <w:rPr>
        <w:rStyle w:val="PageNumber"/>
        <w:rFonts w:ascii="Arial" w:hAnsi="Arial" w:cs="Arial"/>
        <w:noProof/>
        <w:sz w:val="18"/>
        <w:szCs w:val="18"/>
      </w:rPr>
      <w:t>2</w:t>
    </w:r>
    <w:r w:rsidRPr="00D10D8C">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D0304" w14:textId="77777777" w:rsidR="006F7682" w:rsidRPr="006937E9" w:rsidRDefault="006F7682">
      <w:r w:rsidRPr="006937E9">
        <w:separator/>
      </w:r>
    </w:p>
  </w:footnote>
  <w:footnote w:type="continuationSeparator" w:id="0">
    <w:p w14:paraId="4CFA279B" w14:textId="77777777" w:rsidR="006F7682" w:rsidRPr="006937E9" w:rsidRDefault="006F7682">
      <w:r w:rsidRPr="006937E9">
        <w:continuationSeparator/>
      </w:r>
    </w:p>
  </w:footnote>
  <w:footnote w:type="continuationNotice" w:id="1">
    <w:p w14:paraId="0BCF15AB" w14:textId="77777777" w:rsidR="006F7682" w:rsidRDefault="006F7682">
      <w:pPr>
        <w:spacing w:before="0" w:after="0"/>
      </w:pPr>
    </w:p>
  </w:footnote>
  <w:footnote w:id="2">
    <w:p w14:paraId="4385E816" w14:textId="77777777" w:rsidR="0043753A" w:rsidRPr="0043753A" w:rsidRDefault="0043753A" w:rsidP="0043753A">
      <w:pPr>
        <w:pStyle w:val="FootnoteText"/>
        <w:rPr>
          <w:rFonts w:ascii="Arial" w:hAnsi="Arial" w:cs="Arial"/>
          <w:sz w:val="18"/>
          <w:szCs w:val="18"/>
          <w:lang w:val="en-US"/>
        </w:rPr>
      </w:pPr>
      <w:r w:rsidRPr="0043753A">
        <w:rPr>
          <w:rStyle w:val="FootnoteReference"/>
          <w:rFonts w:ascii="Arial" w:hAnsi="Arial" w:cs="Arial"/>
          <w:sz w:val="18"/>
          <w:szCs w:val="18"/>
        </w:rPr>
        <w:footnoteRef/>
      </w:r>
      <w:r w:rsidRPr="0043753A">
        <w:rPr>
          <w:rFonts w:ascii="Arial" w:hAnsi="Arial" w:cs="Arial"/>
          <w:sz w:val="18"/>
          <w:szCs w:val="18"/>
        </w:rPr>
        <w:t xml:space="preserve"> The IRMF Indicators are set out in the </w:t>
      </w:r>
      <w:hyperlink r:id="rId1" w:history="1">
        <w:r w:rsidRPr="0043753A">
          <w:rPr>
            <w:rStyle w:val="Hyperlink"/>
            <w:rFonts w:ascii="Arial" w:hAnsi="Arial" w:cs="Arial"/>
            <w:sz w:val="18"/>
            <w:szCs w:val="18"/>
            <w:lang w:val="en-US"/>
          </w:rPr>
          <w:t>Integrated Results Management Framework</w:t>
        </w:r>
      </w:hyperlink>
    </w:p>
  </w:footnote>
  <w:footnote w:id="3">
    <w:p w14:paraId="43353BAD" w14:textId="74611BC3" w:rsidR="00D10D8C" w:rsidRPr="0043753A" w:rsidRDefault="00D10D8C" w:rsidP="0056150F">
      <w:pPr>
        <w:pStyle w:val="FootnoteText"/>
        <w:ind w:left="115" w:hanging="115"/>
        <w:rPr>
          <w:rFonts w:ascii="Arial" w:hAnsi="Arial" w:cs="Arial"/>
          <w:color w:val="000000" w:themeColor="text1"/>
          <w:sz w:val="18"/>
          <w:szCs w:val="18"/>
          <w:lang w:val="en-US"/>
        </w:rPr>
      </w:pPr>
      <w:r w:rsidRPr="0043753A">
        <w:rPr>
          <w:rStyle w:val="FootnoteReference"/>
          <w:rFonts w:ascii="Arial" w:hAnsi="Arial" w:cs="Arial"/>
          <w:color w:val="000000" w:themeColor="text1"/>
          <w:sz w:val="18"/>
          <w:szCs w:val="18"/>
        </w:rPr>
        <w:footnoteRef/>
      </w:r>
      <w:r w:rsidRPr="0043753A">
        <w:rPr>
          <w:rFonts w:ascii="Arial" w:hAnsi="Arial" w:cs="Arial"/>
          <w:color w:val="000000" w:themeColor="text1"/>
          <w:sz w:val="18"/>
          <w:szCs w:val="18"/>
        </w:rPr>
        <w:t xml:space="preserve"> The </w:t>
      </w:r>
      <w:r w:rsidRPr="0043753A">
        <w:rPr>
          <w:rFonts w:ascii="Arial" w:hAnsi="Arial" w:cs="Arial"/>
          <w:color w:val="000000" w:themeColor="text1"/>
          <w:sz w:val="18"/>
          <w:szCs w:val="18"/>
          <w:lang w:val="en-US"/>
        </w:rPr>
        <w:t>final target means the target at the end of project/</w:t>
      </w:r>
      <w:proofErr w:type="spellStart"/>
      <w:r w:rsidRPr="0043753A">
        <w:rPr>
          <w:rFonts w:ascii="Arial" w:hAnsi="Arial" w:cs="Arial"/>
          <w:color w:val="000000" w:themeColor="text1"/>
          <w:sz w:val="18"/>
          <w:szCs w:val="18"/>
          <w:lang w:val="en-US"/>
        </w:rPr>
        <w:t>programme</w:t>
      </w:r>
      <w:proofErr w:type="spellEnd"/>
      <w:r w:rsidRPr="0043753A">
        <w:rPr>
          <w:rFonts w:ascii="Arial" w:hAnsi="Arial" w:cs="Arial"/>
          <w:color w:val="000000" w:themeColor="text1"/>
          <w:sz w:val="18"/>
          <w:szCs w:val="18"/>
          <w:lang w:val="en-US"/>
        </w:rPr>
        <w:t xml:space="preserve"> implementation period. However, for core indicator 1 (GHG emission reduction), please also provide the target value at the end of the total lifespan period which is defined as the maximum number of years over which the impacts of the investment are expected to be effective.</w:t>
      </w:r>
    </w:p>
  </w:footnote>
  <w:footnote w:id="4">
    <w:p w14:paraId="4155EA05" w14:textId="77777777" w:rsidR="0043753A" w:rsidRPr="0043753A" w:rsidRDefault="0043753A" w:rsidP="0043753A">
      <w:pPr>
        <w:pStyle w:val="FootnoteText"/>
        <w:rPr>
          <w:rFonts w:ascii="Arial" w:hAnsi="Arial" w:cs="Arial"/>
          <w:sz w:val="18"/>
          <w:szCs w:val="18"/>
          <w:lang w:val="en-US"/>
        </w:rPr>
      </w:pPr>
      <w:r w:rsidRPr="0043753A">
        <w:rPr>
          <w:rStyle w:val="FootnoteReference"/>
          <w:rFonts w:ascii="Arial" w:hAnsi="Arial" w:cs="Arial"/>
          <w:sz w:val="18"/>
          <w:szCs w:val="18"/>
        </w:rPr>
        <w:footnoteRef/>
      </w:r>
      <w:r w:rsidRPr="0043753A">
        <w:rPr>
          <w:rFonts w:ascii="Arial" w:hAnsi="Arial" w:cs="Arial"/>
          <w:sz w:val="18"/>
          <w:szCs w:val="18"/>
        </w:rPr>
        <w:t xml:space="preserve"> The IRMF Indicators are set out in the </w:t>
      </w:r>
      <w:hyperlink r:id="rId2" w:history="1">
        <w:r w:rsidRPr="0043753A">
          <w:rPr>
            <w:rStyle w:val="Hyperlink"/>
            <w:rFonts w:ascii="Arial" w:hAnsi="Arial" w:cs="Arial"/>
            <w:sz w:val="18"/>
            <w:szCs w:val="18"/>
            <w:lang w:val="en-US"/>
          </w:rPr>
          <w:t>Integrated Results Management Framework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C13D6" w14:textId="4445C4AD" w:rsidR="00243DCB" w:rsidRDefault="00243DCB">
    <w:pPr>
      <w:pStyle w:val="Header"/>
    </w:pPr>
    <w:r>
      <w:rPr>
        <w:noProof/>
      </w:rPr>
      <w:drawing>
        <wp:anchor distT="0" distB="0" distL="114300" distR="114300" simplePos="0" relativeHeight="251658240" behindDoc="1" locked="0" layoutInCell="1" allowOverlap="1" wp14:anchorId="4396EB1A" wp14:editId="6DBC753F">
          <wp:simplePos x="0" y="0"/>
          <wp:positionH relativeFrom="page">
            <wp:align>left</wp:align>
          </wp:positionH>
          <wp:positionV relativeFrom="margin">
            <wp:posOffset>-836295</wp:posOffset>
          </wp:positionV>
          <wp:extent cx="7563434" cy="10690502"/>
          <wp:effectExtent l="0" t="0" r="635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11FE7638"/>
    <w:multiLevelType w:val="hybridMultilevel"/>
    <w:tmpl w:val="8F760D06"/>
    <w:lvl w:ilvl="0" w:tplc="9DD68C58">
      <w:start w:val="1"/>
      <w:numFmt w:val="decimal"/>
      <w:lvlText w:val="%1."/>
      <w:lvlJc w:val="left"/>
      <w:pPr>
        <w:ind w:left="720" w:hanging="360"/>
      </w:pPr>
      <w:rPr>
        <w:rFonts w:hint="default"/>
        <w:b/>
        <w:i w:val="0"/>
        <w:color w:val="2463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1C4AA248"/>
    <w:lvl w:ilvl="0">
      <w:start w:val="1"/>
      <w:numFmt w:val="decimal"/>
      <w:pStyle w:val="Heading1"/>
      <w:lvlText w:val="%1."/>
      <w:lvlJc w:val="left"/>
      <w:pPr>
        <w:tabs>
          <w:tab w:val="num" w:pos="480"/>
        </w:tabs>
        <w:ind w:left="480" w:hanging="480"/>
      </w:pPr>
      <w:rPr>
        <w:rFonts w:hint="default"/>
      </w:rPr>
    </w:lvl>
    <w:lvl w:ilvl="1">
      <w:start w:val="1"/>
      <w:numFmt w:val="decimal"/>
      <w:lvlRestart w:val="0"/>
      <w:pStyle w:val="Heading2"/>
      <w:lvlText w:val="%1.%2."/>
      <w:lvlJc w:val="left"/>
      <w:pPr>
        <w:tabs>
          <w:tab w:val="num" w:pos="1080"/>
        </w:tabs>
        <w:ind w:left="1701" w:hanging="1701"/>
      </w:pPr>
      <w:rPr>
        <w:rFonts w:hint="default"/>
        <w:b/>
        <w:i w:val="0"/>
      </w:rPr>
    </w:lvl>
    <w:lvl w:ilvl="2">
      <w:start w:val="1"/>
      <w:numFmt w:val="decimal"/>
      <w:pStyle w:val="Heading3"/>
      <w:lvlText w:val="%1.%2.%3."/>
      <w:lvlJc w:val="left"/>
      <w:pPr>
        <w:tabs>
          <w:tab w:val="num" w:pos="1920"/>
        </w:tabs>
        <w:ind w:left="1920" w:hanging="840"/>
      </w:pPr>
      <w:rPr>
        <w:rFonts w:hint="default"/>
      </w:rPr>
    </w:lvl>
    <w:lvl w:ilvl="3">
      <w:start w:val="1"/>
      <w:numFmt w:val="decimal"/>
      <w:pStyle w:val="Heading4"/>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641846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0"/>
    <w:lvlOverride w:ilvl="0">
      <w:lvl w:ilvl="0">
        <w:numFmt w:val="bullet"/>
        <w:lvlText w:val=""/>
        <w:legacy w:legacy="1" w:legacySpace="0" w:legacyIndent="360"/>
        <w:lvlJc w:val="left"/>
        <w:pPr>
          <w:ind w:left="720" w:hanging="360"/>
        </w:pPr>
        <w:rPr>
          <w:rFonts w:ascii="Symbol" w:hAnsi="Symbol" w:hint="default"/>
        </w:rPr>
      </w:lvl>
    </w:lvlOverride>
  </w:num>
  <w:num w:numId="16">
    <w:abstractNumId w:val="20"/>
  </w:num>
  <w:num w:numId="17">
    <w:abstractNumId w:val="19"/>
  </w:num>
  <w:num w:numId="18">
    <w:abstractNumId w:val="21"/>
  </w:num>
  <w:num w:numId="19">
    <w:abstractNumId w:val="17"/>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c2NTS3NDAwtzQ1M7VU0lEKTi0uzszPAykwNK8FALcps9ctAAAA"/>
    <w:docVar w:name="LW_DocType" w:val="NORMAL"/>
    <w:docVar w:name="Stamp" w:val="\\net1.cec.eu.int\DGT\Vol1\D\d4\_CURRENT DOCUMENTS\DEVCO-2011-1112\DEVCO-2011-00112-00-02_Grants\PART E-7 files_en_edit.doc"/>
  </w:docVars>
  <w:rsids>
    <w:rsidRoot w:val="009D0BED"/>
    <w:rsid w:val="00003A38"/>
    <w:rsid w:val="00012126"/>
    <w:rsid w:val="00012606"/>
    <w:rsid w:val="00015686"/>
    <w:rsid w:val="00024E24"/>
    <w:rsid w:val="00024E7E"/>
    <w:rsid w:val="000315D7"/>
    <w:rsid w:val="000354B3"/>
    <w:rsid w:val="0003656C"/>
    <w:rsid w:val="0003675B"/>
    <w:rsid w:val="00036812"/>
    <w:rsid w:val="0004192E"/>
    <w:rsid w:val="00043A80"/>
    <w:rsid w:val="00046603"/>
    <w:rsid w:val="000471B4"/>
    <w:rsid w:val="00051E02"/>
    <w:rsid w:val="00054196"/>
    <w:rsid w:val="00054795"/>
    <w:rsid w:val="00054D99"/>
    <w:rsid w:val="00060705"/>
    <w:rsid w:val="0006665D"/>
    <w:rsid w:val="0007529B"/>
    <w:rsid w:val="000805B5"/>
    <w:rsid w:val="0008458B"/>
    <w:rsid w:val="000B01E3"/>
    <w:rsid w:val="000C3D5B"/>
    <w:rsid w:val="000C3F31"/>
    <w:rsid w:val="000C6442"/>
    <w:rsid w:val="000D4FB5"/>
    <w:rsid w:val="000D614D"/>
    <w:rsid w:val="000E0D83"/>
    <w:rsid w:val="000F0290"/>
    <w:rsid w:val="000F07B4"/>
    <w:rsid w:val="000F3A50"/>
    <w:rsid w:val="001123BB"/>
    <w:rsid w:val="001136D4"/>
    <w:rsid w:val="00116F44"/>
    <w:rsid w:val="00117557"/>
    <w:rsid w:val="001220D4"/>
    <w:rsid w:val="00122A91"/>
    <w:rsid w:val="00122E3F"/>
    <w:rsid w:val="00123256"/>
    <w:rsid w:val="00132267"/>
    <w:rsid w:val="001339DB"/>
    <w:rsid w:val="00140141"/>
    <w:rsid w:val="001426A7"/>
    <w:rsid w:val="00143F86"/>
    <w:rsid w:val="001441EB"/>
    <w:rsid w:val="00144688"/>
    <w:rsid w:val="00147127"/>
    <w:rsid w:val="00153305"/>
    <w:rsid w:val="00154894"/>
    <w:rsid w:val="00161D3A"/>
    <w:rsid w:val="0016559C"/>
    <w:rsid w:val="001737BC"/>
    <w:rsid w:val="0017550D"/>
    <w:rsid w:val="00176D06"/>
    <w:rsid w:val="001918C3"/>
    <w:rsid w:val="00197196"/>
    <w:rsid w:val="0019729A"/>
    <w:rsid w:val="001978E3"/>
    <w:rsid w:val="001A35E1"/>
    <w:rsid w:val="001A5605"/>
    <w:rsid w:val="001A76CC"/>
    <w:rsid w:val="001B0C08"/>
    <w:rsid w:val="001B2CB4"/>
    <w:rsid w:val="001B5093"/>
    <w:rsid w:val="001C1966"/>
    <w:rsid w:val="001C1CB7"/>
    <w:rsid w:val="001C315A"/>
    <w:rsid w:val="001D0369"/>
    <w:rsid w:val="001D79C5"/>
    <w:rsid w:val="001E01FD"/>
    <w:rsid w:val="001E2B9E"/>
    <w:rsid w:val="001E73CA"/>
    <w:rsid w:val="0020152C"/>
    <w:rsid w:val="00210686"/>
    <w:rsid w:val="0021205C"/>
    <w:rsid w:val="00215DB1"/>
    <w:rsid w:val="0023378F"/>
    <w:rsid w:val="00235E56"/>
    <w:rsid w:val="00240496"/>
    <w:rsid w:val="0024155A"/>
    <w:rsid w:val="002433C8"/>
    <w:rsid w:val="00243DCB"/>
    <w:rsid w:val="00246E33"/>
    <w:rsid w:val="00250C36"/>
    <w:rsid w:val="0025340E"/>
    <w:rsid w:val="00255CFE"/>
    <w:rsid w:val="00260755"/>
    <w:rsid w:val="00262F41"/>
    <w:rsid w:val="0026520B"/>
    <w:rsid w:val="0027230C"/>
    <w:rsid w:val="00273158"/>
    <w:rsid w:val="00274395"/>
    <w:rsid w:val="002804E1"/>
    <w:rsid w:val="002817C0"/>
    <w:rsid w:val="00285207"/>
    <w:rsid w:val="00286CDD"/>
    <w:rsid w:val="00286DE3"/>
    <w:rsid w:val="002921B6"/>
    <w:rsid w:val="00293CD2"/>
    <w:rsid w:val="002A1355"/>
    <w:rsid w:val="002A52B1"/>
    <w:rsid w:val="002A6119"/>
    <w:rsid w:val="002B41A4"/>
    <w:rsid w:val="002C0A0C"/>
    <w:rsid w:val="002C0E8A"/>
    <w:rsid w:val="002C117B"/>
    <w:rsid w:val="002C3F17"/>
    <w:rsid w:val="002C428F"/>
    <w:rsid w:val="002D094A"/>
    <w:rsid w:val="002D52DA"/>
    <w:rsid w:val="002D6C88"/>
    <w:rsid w:val="002E349E"/>
    <w:rsid w:val="002E43D1"/>
    <w:rsid w:val="002E5052"/>
    <w:rsid w:val="002F682C"/>
    <w:rsid w:val="003013F5"/>
    <w:rsid w:val="00302D75"/>
    <w:rsid w:val="00313AC5"/>
    <w:rsid w:val="00324ED2"/>
    <w:rsid w:val="00330271"/>
    <w:rsid w:val="00334BBC"/>
    <w:rsid w:val="00335B9B"/>
    <w:rsid w:val="003414FB"/>
    <w:rsid w:val="00341C8F"/>
    <w:rsid w:val="00343E83"/>
    <w:rsid w:val="0034525C"/>
    <w:rsid w:val="003464C6"/>
    <w:rsid w:val="00357ECC"/>
    <w:rsid w:val="00362DDA"/>
    <w:rsid w:val="00366DF5"/>
    <w:rsid w:val="00371E62"/>
    <w:rsid w:val="00376698"/>
    <w:rsid w:val="00383ADC"/>
    <w:rsid w:val="00386E90"/>
    <w:rsid w:val="00387622"/>
    <w:rsid w:val="00391D02"/>
    <w:rsid w:val="00392B0D"/>
    <w:rsid w:val="00393898"/>
    <w:rsid w:val="003A4AE8"/>
    <w:rsid w:val="003B6BCB"/>
    <w:rsid w:val="003C2FF7"/>
    <w:rsid w:val="003D2CC7"/>
    <w:rsid w:val="003D3155"/>
    <w:rsid w:val="003D65C0"/>
    <w:rsid w:val="003E1868"/>
    <w:rsid w:val="003F0999"/>
    <w:rsid w:val="003F1069"/>
    <w:rsid w:val="003F4878"/>
    <w:rsid w:val="003F782F"/>
    <w:rsid w:val="003F7B0B"/>
    <w:rsid w:val="00405E69"/>
    <w:rsid w:val="00406C2A"/>
    <w:rsid w:val="00412F07"/>
    <w:rsid w:val="004131BA"/>
    <w:rsid w:val="00413226"/>
    <w:rsid w:val="00421020"/>
    <w:rsid w:val="00426233"/>
    <w:rsid w:val="00426418"/>
    <w:rsid w:val="0042641F"/>
    <w:rsid w:val="00432BEC"/>
    <w:rsid w:val="00433890"/>
    <w:rsid w:val="0043753A"/>
    <w:rsid w:val="004379CF"/>
    <w:rsid w:val="004464A8"/>
    <w:rsid w:val="0044688F"/>
    <w:rsid w:val="0045341E"/>
    <w:rsid w:val="0045515E"/>
    <w:rsid w:val="00455832"/>
    <w:rsid w:val="00466E92"/>
    <w:rsid w:val="00472B18"/>
    <w:rsid w:val="00481BB4"/>
    <w:rsid w:val="00482AE9"/>
    <w:rsid w:val="00485FB4"/>
    <w:rsid w:val="004865BB"/>
    <w:rsid w:val="00487B6F"/>
    <w:rsid w:val="004A26B7"/>
    <w:rsid w:val="004A30C0"/>
    <w:rsid w:val="004B0BC8"/>
    <w:rsid w:val="004B1122"/>
    <w:rsid w:val="004B1A5B"/>
    <w:rsid w:val="004B4470"/>
    <w:rsid w:val="004B5D31"/>
    <w:rsid w:val="004B7D19"/>
    <w:rsid w:val="004C1CFB"/>
    <w:rsid w:val="004C4D83"/>
    <w:rsid w:val="004C7183"/>
    <w:rsid w:val="004D0479"/>
    <w:rsid w:val="004D0C8B"/>
    <w:rsid w:val="004D0DFB"/>
    <w:rsid w:val="004E02C4"/>
    <w:rsid w:val="004E08CC"/>
    <w:rsid w:val="004E419A"/>
    <w:rsid w:val="004F156F"/>
    <w:rsid w:val="004F61FE"/>
    <w:rsid w:val="004F6360"/>
    <w:rsid w:val="004F6616"/>
    <w:rsid w:val="004F749E"/>
    <w:rsid w:val="004F7CD7"/>
    <w:rsid w:val="00501C92"/>
    <w:rsid w:val="005053EE"/>
    <w:rsid w:val="0051286A"/>
    <w:rsid w:val="00513B3B"/>
    <w:rsid w:val="00514207"/>
    <w:rsid w:val="00522E6A"/>
    <w:rsid w:val="005244DD"/>
    <w:rsid w:val="00526983"/>
    <w:rsid w:val="00527099"/>
    <w:rsid w:val="0053244B"/>
    <w:rsid w:val="00537053"/>
    <w:rsid w:val="005610FF"/>
    <w:rsid w:val="0056150F"/>
    <w:rsid w:val="00565384"/>
    <w:rsid w:val="0056582A"/>
    <w:rsid w:val="00572778"/>
    <w:rsid w:val="00573560"/>
    <w:rsid w:val="00573D88"/>
    <w:rsid w:val="0058289A"/>
    <w:rsid w:val="005867B6"/>
    <w:rsid w:val="00587CFD"/>
    <w:rsid w:val="0059057A"/>
    <w:rsid w:val="005943A9"/>
    <w:rsid w:val="005975F1"/>
    <w:rsid w:val="005A2232"/>
    <w:rsid w:val="005A5FDB"/>
    <w:rsid w:val="005B08F9"/>
    <w:rsid w:val="005B116B"/>
    <w:rsid w:val="005B57F3"/>
    <w:rsid w:val="005B63C0"/>
    <w:rsid w:val="005B6C1D"/>
    <w:rsid w:val="005C0890"/>
    <w:rsid w:val="005D21C9"/>
    <w:rsid w:val="005D3856"/>
    <w:rsid w:val="005D41CB"/>
    <w:rsid w:val="005E02D9"/>
    <w:rsid w:val="005E3292"/>
    <w:rsid w:val="005F2592"/>
    <w:rsid w:val="005F7CE7"/>
    <w:rsid w:val="0060009E"/>
    <w:rsid w:val="00601366"/>
    <w:rsid w:val="00602476"/>
    <w:rsid w:val="006100C0"/>
    <w:rsid w:val="0061461D"/>
    <w:rsid w:val="00620D22"/>
    <w:rsid w:val="006225F2"/>
    <w:rsid w:val="00622CE2"/>
    <w:rsid w:val="006235AC"/>
    <w:rsid w:val="00625D9B"/>
    <w:rsid w:val="00626A20"/>
    <w:rsid w:val="00626F0B"/>
    <w:rsid w:val="00630C7A"/>
    <w:rsid w:val="00634F03"/>
    <w:rsid w:val="00636981"/>
    <w:rsid w:val="00640C4B"/>
    <w:rsid w:val="00642A96"/>
    <w:rsid w:val="00643CF2"/>
    <w:rsid w:val="006500B7"/>
    <w:rsid w:val="00651907"/>
    <w:rsid w:val="00660ACB"/>
    <w:rsid w:val="0066634F"/>
    <w:rsid w:val="0066747D"/>
    <w:rsid w:val="00667A48"/>
    <w:rsid w:val="00672E95"/>
    <w:rsid w:val="00676B57"/>
    <w:rsid w:val="006771A4"/>
    <w:rsid w:val="00680209"/>
    <w:rsid w:val="00682C6B"/>
    <w:rsid w:val="00690956"/>
    <w:rsid w:val="00693193"/>
    <w:rsid w:val="006931BA"/>
    <w:rsid w:val="006937E9"/>
    <w:rsid w:val="00693D53"/>
    <w:rsid w:val="0069461E"/>
    <w:rsid w:val="006A0393"/>
    <w:rsid w:val="006A0A3D"/>
    <w:rsid w:val="006A1ABD"/>
    <w:rsid w:val="006A5D89"/>
    <w:rsid w:val="006B10ED"/>
    <w:rsid w:val="006B3246"/>
    <w:rsid w:val="006C13D6"/>
    <w:rsid w:val="006C2F16"/>
    <w:rsid w:val="006C41AB"/>
    <w:rsid w:val="006C5304"/>
    <w:rsid w:val="006C5A70"/>
    <w:rsid w:val="006D3A63"/>
    <w:rsid w:val="006D3ACD"/>
    <w:rsid w:val="006E7B2A"/>
    <w:rsid w:val="006F20DF"/>
    <w:rsid w:val="006F32BD"/>
    <w:rsid w:val="006F55E3"/>
    <w:rsid w:val="006F5743"/>
    <w:rsid w:val="006F7682"/>
    <w:rsid w:val="006F7F67"/>
    <w:rsid w:val="0070052B"/>
    <w:rsid w:val="0070064A"/>
    <w:rsid w:val="00701E63"/>
    <w:rsid w:val="00715675"/>
    <w:rsid w:val="007163BF"/>
    <w:rsid w:val="00723EFD"/>
    <w:rsid w:val="0073003F"/>
    <w:rsid w:val="00740C36"/>
    <w:rsid w:val="00744237"/>
    <w:rsid w:val="00744861"/>
    <w:rsid w:val="00744E5D"/>
    <w:rsid w:val="00746713"/>
    <w:rsid w:val="00746A93"/>
    <w:rsid w:val="0075124B"/>
    <w:rsid w:val="00762B4E"/>
    <w:rsid w:val="00765039"/>
    <w:rsid w:val="0077235E"/>
    <w:rsid w:val="007764F4"/>
    <w:rsid w:val="00780779"/>
    <w:rsid w:val="00780D8E"/>
    <w:rsid w:val="00783074"/>
    <w:rsid w:val="00787690"/>
    <w:rsid w:val="00790DFA"/>
    <w:rsid w:val="00791689"/>
    <w:rsid w:val="007953D4"/>
    <w:rsid w:val="0079742C"/>
    <w:rsid w:val="007B39F2"/>
    <w:rsid w:val="007B5ECB"/>
    <w:rsid w:val="007B6781"/>
    <w:rsid w:val="007C4BBE"/>
    <w:rsid w:val="007C5C5D"/>
    <w:rsid w:val="007D2903"/>
    <w:rsid w:val="007D2EC2"/>
    <w:rsid w:val="007D37DB"/>
    <w:rsid w:val="007D3B5C"/>
    <w:rsid w:val="007F36B9"/>
    <w:rsid w:val="007F72B6"/>
    <w:rsid w:val="00813AC9"/>
    <w:rsid w:val="008150A9"/>
    <w:rsid w:val="00820229"/>
    <w:rsid w:val="0082356E"/>
    <w:rsid w:val="008251FC"/>
    <w:rsid w:val="00830BDA"/>
    <w:rsid w:val="008360CC"/>
    <w:rsid w:val="00840018"/>
    <w:rsid w:val="0084183B"/>
    <w:rsid w:val="00844CAF"/>
    <w:rsid w:val="00845F44"/>
    <w:rsid w:val="00847E32"/>
    <w:rsid w:val="00850D11"/>
    <w:rsid w:val="00851C36"/>
    <w:rsid w:val="00856AED"/>
    <w:rsid w:val="00871BF9"/>
    <w:rsid w:val="00873770"/>
    <w:rsid w:val="008758F2"/>
    <w:rsid w:val="00880E48"/>
    <w:rsid w:val="00882BD9"/>
    <w:rsid w:val="008846EA"/>
    <w:rsid w:val="0088582E"/>
    <w:rsid w:val="00886909"/>
    <w:rsid w:val="00890092"/>
    <w:rsid w:val="008910C7"/>
    <w:rsid w:val="00892D6B"/>
    <w:rsid w:val="008A4787"/>
    <w:rsid w:val="008B05CB"/>
    <w:rsid w:val="008B5552"/>
    <w:rsid w:val="008B6C82"/>
    <w:rsid w:val="008B6E66"/>
    <w:rsid w:val="008C2C01"/>
    <w:rsid w:val="008C4BD0"/>
    <w:rsid w:val="008C52EF"/>
    <w:rsid w:val="008D0520"/>
    <w:rsid w:val="008D0AC7"/>
    <w:rsid w:val="008D118E"/>
    <w:rsid w:val="008D1501"/>
    <w:rsid w:val="008D151E"/>
    <w:rsid w:val="008D4505"/>
    <w:rsid w:val="008D6FB3"/>
    <w:rsid w:val="008F0064"/>
    <w:rsid w:val="008F06FA"/>
    <w:rsid w:val="008F1C6A"/>
    <w:rsid w:val="008F62DE"/>
    <w:rsid w:val="00901085"/>
    <w:rsid w:val="009044F4"/>
    <w:rsid w:val="009047FD"/>
    <w:rsid w:val="009079FF"/>
    <w:rsid w:val="00912764"/>
    <w:rsid w:val="00915B78"/>
    <w:rsid w:val="009165B5"/>
    <w:rsid w:val="00916CBF"/>
    <w:rsid w:val="00920A36"/>
    <w:rsid w:val="009218E8"/>
    <w:rsid w:val="00922C79"/>
    <w:rsid w:val="00922E26"/>
    <w:rsid w:val="00923767"/>
    <w:rsid w:val="00931FAB"/>
    <w:rsid w:val="00936F28"/>
    <w:rsid w:val="00937428"/>
    <w:rsid w:val="00950B0F"/>
    <w:rsid w:val="00952AE3"/>
    <w:rsid w:val="009546DA"/>
    <w:rsid w:val="00961189"/>
    <w:rsid w:val="009628D2"/>
    <w:rsid w:val="00963E46"/>
    <w:rsid w:val="00964267"/>
    <w:rsid w:val="00964A0A"/>
    <w:rsid w:val="00965DA2"/>
    <w:rsid w:val="00986717"/>
    <w:rsid w:val="009876FE"/>
    <w:rsid w:val="00992D88"/>
    <w:rsid w:val="009937FE"/>
    <w:rsid w:val="00995039"/>
    <w:rsid w:val="009975EC"/>
    <w:rsid w:val="009A2BC3"/>
    <w:rsid w:val="009A594B"/>
    <w:rsid w:val="009A6E0D"/>
    <w:rsid w:val="009C52C8"/>
    <w:rsid w:val="009D0BED"/>
    <w:rsid w:val="009E4539"/>
    <w:rsid w:val="009F1709"/>
    <w:rsid w:val="009F1AA9"/>
    <w:rsid w:val="009F760F"/>
    <w:rsid w:val="00A1025A"/>
    <w:rsid w:val="00A1550D"/>
    <w:rsid w:val="00A15BCE"/>
    <w:rsid w:val="00A1652D"/>
    <w:rsid w:val="00A30177"/>
    <w:rsid w:val="00A30C3A"/>
    <w:rsid w:val="00A45556"/>
    <w:rsid w:val="00A47ACB"/>
    <w:rsid w:val="00A50374"/>
    <w:rsid w:val="00A542E0"/>
    <w:rsid w:val="00A5676D"/>
    <w:rsid w:val="00A6175C"/>
    <w:rsid w:val="00A64923"/>
    <w:rsid w:val="00A6663B"/>
    <w:rsid w:val="00A724A6"/>
    <w:rsid w:val="00A76136"/>
    <w:rsid w:val="00A77512"/>
    <w:rsid w:val="00A812F0"/>
    <w:rsid w:val="00A83CFF"/>
    <w:rsid w:val="00A8488D"/>
    <w:rsid w:val="00A86CFD"/>
    <w:rsid w:val="00A911D0"/>
    <w:rsid w:val="00A91D96"/>
    <w:rsid w:val="00A925DD"/>
    <w:rsid w:val="00A93C3C"/>
    <w:rsid w:val="00A9426E"/>
    <w:rsid w:val="00A97CB5"/>
    <w:rsid w:val="00AA0D22"/>
    <w:rsid w:val="00AA28EC"/>
    <w:rsid w:val="00AA5D90"/>
    <w:rsid w:val="00AB71C8"/>
    <w:rsid w:val="00AC0A30"/>
    <w:rsid w:val="00AC312E"/>
    <w:rsid w:val="00AC6D9E"/>
    <w:rsid w:val="00AC7BF2"/>
    <w:rsid w:val="00AD0E66"/>
    <w:rsid w:val="00AD18BB"/>
    <w:rsid w:val="00AE10FF"/>
    <w:rsid w:val="00AE2C08"/>
    <w:rsid w:val="00AE424F"/>
    <w:rsid w:val="00AE6224"/>
    <w:rsid w:val="00AE7B05"/>
    <w:rsid w:val="00AF2175"/>
    <w:rsid w:val="00B005A5"/>
    <w:rsid w:val="00B05AD2"/>
    <w:rsid w:val="00B11148"/>
    <w:rsid w:val="00B13576"/>
    <w:rsid w:val="00B23E39"/>
    <w:rsid w:val="00B2495E"/>
    <w:rsid w:val="00B24CBD"/>
    <w:rsid w:val="00B27134"/>
    <w:rsid w:val="00B42321"/>
    <w:rsid w:val="00B44AC7"/>
    <w:rsid w:val="00B4561C"/>
    <w:rsid w:val="00B47D0B"/>
    <w:rsid w:val="00B54537"/>
    <w:rsid w:val="00B54C37"/>
    <w:rsid w:val="00B60AC8"/>
    <w:rsid w:val="00B62A81"/>
    <w:rsid w:val="00B62ABF"/>
    <w:rsid w:val="00B654E1"/>
    <w:rsid w:val="00B73852"/>
    <w:rsid w:val="00B73D1C"/>
    <w:rsid w:val="00B7601B"/>
    <w:rsid w:val="00B76176"/>
    <w:rsid w:val="00B9043F"/>
    <w:rsid w:val="00B9429F"/>
    <w:rsid w:val="00B94C4E"/>
    <w:rsid w:val="00B94CFB"/>
    <w:rsid w:val="00BA2F71"/>
    <w:rsid w:val="00BA5748"/>
    <w:rsid w:val="00BD033A"/>
    <w:rsid w:val="00BD22D8"/>
    <w:rsid w:val="00BD3557"/>
    <w:rsid w:val="00BD4236"/>
    <w:rsid w:val="00BD66BB"/>
    <w:rsid w:val="00BD6A34"/>
    <w:rsid w:val="00BE60EC"/>
    <w:rsid w:val="00BF05A4"/>
    <w:rsid w:val="00BF17B4"/>
    <w:rsid w:val="00BF3866"/>
    <w:rsid w:val="00BF56C1"/>
    <w:rsid w:val="00C057BC"/>
    <w:rsid w:val="00C11474"/>
    <w:rsid w:val="00C11A81"/>
    <w:rsid w:val="00C13005"/>
    <w:rsid w:val="00C13A9E"/>
    <w:rsid w:val="00C1497F"/>
    <w:rsid w:val="00C2488D"/>
    <w:rsid w:val="00C27BD8"/>
    <w:rsid w:val="00C31102"/>
    <w:rsid w:val="00C3137C"/>
    <w:rsid w:val="00C31F99"/>
    <w:rsid w:val="00C343F7"/>
    <w:rsid w:val="00C348D6"/>
    <w:rsid w:val="00C40097"/>
    <w:rsid w:val="00C41682"/>
    <w:rsid w:val="00C45D5C"/>
    <w:rsid w:val="00C57700"/>
    <w:rsid w:val="00C6085D"/>
    <w:rsid w:val="00C73803"/>
    <w:rsid w:val="00C769BA"/>
    <w:rsid w:val="00C838D2"/>
    <w:rsid w:val="00C926C7"/>
    <w:rsid w:val="00C93458"/>
    <w:rsid w:val="00C94A7C"/>
    <w:rsid w:val="00C96024"/>
    <w:rsid w:val="00CA3D81"/>
    <w:rsid w:val="00CB1B10"/>
    <w:rsid w:val="00CB2C5E"/>
    <w:rsid w:val="00CB4CDA"/>
    <w:rsid w:val="00CB5339"/>
    <w:rsid w:val="00CB5A7D"/>
    <w:rsid w:val="00CC28B9"/>
    <w:rsid w:val="00CD3EDF"/>
    <w:rsid w:val="00CD5C8E"/>
    <w:rsid w:val="00CE1C51"/>
    <w:rsid w:val="00CE6EFE"/>
    <w:rsid w:val="00CF6C1B"/>
    <w:rsid w:val="00CF7F4F"/>
    <w:rsid w:val="00D00325"/>
    <w:rsid w:val="00D05DF7"/>
    <w:rsid w:val="00D06793"/>
    <w:rsid w:val="00D10D8C"/>
    <w:rsid w:val="00D1106F"/>
    <w:rsid w:val="00D11BD5"/>
    <w:rsid w:val="00D21235"/>
    <w:rsid w:val="00D219A3"/>
    <w:rsid w:val="00D34BD2"/>
    <w:rsid w:val="00D37163"/>
    <w:rsid w:val="00D4574D"/>
    <w:rsid w:val="00D4579E"/>
    <w:rsid w:val="00D50EA5"/>
    <w:rsid w:val="00D549BF"/>
    <w:rsid w:val="00D60FD5"/>
    <w:rsid w:val="00D71CC6"/>
    <w:rsid w:val="00D73362"/>
    <w:rsid w:val="00D83277"/>
    <w:rsid w:val="00D849E2"/>
    <w:rsid w:val="00D84EF2"/>
    <w:rsid w:val="00D84FF6"/>
    <w:rsid w:val="00D855E2"/>
    <w:rsid w:val="00D868F2"/>
    <w:rsid w:val="00D9288B"/>
    <w:rsid w:val="00D94EAA"/>
    <w:rsid w:val="00D97E94"/>
    <w:rsid w:val="00DB02EF"/>
    <w:rsid w:val="00DB34D7"/>
    <w:rsid w:val="00DC14A3"/>
    <w:rsid w:val="00DC32EF"/>
    <w:rsid w:val="00DD77DB"/>
    <w:rsid w:val="00DF2370"/>
    <w:rsid w:val="00DF2982"/>
    <w:rsid w:val="00DF45F9"/>
    <w:rsid w:val="00DF6FFF"/>
    <w:rsid w:val="00DF714A"/>
    <w:rsid w:val="00E02EFE"/>
    <w:rsid w:val="00E10667"/>
    <w:rsid w:val="00E13B9A"/>
    <w:rsid w:val="00E2163E"/>
    <w:rsid w:val="00E21CF5"/>
    <w:rsid w:val="00E23E05"/>
    <w:rsid w:val="00E253A0"/>
    <w:rsid w:val="00E34554"/>
    <w:rsid w:val="00E3767E"/>
    <w:rsid w:val="00E45D37"/>
    <w:rsid w:val="00E5171E"/>
    <w:rsid w:val="00E51F93"/>
    <w:rsid w:val="00E53A0F"/>
    <w:rsid w:val="00E60376"/>
    <w:rsid w:val="00E71FC7"/>
    <w:rsid w:val="00E8030F"/>
    <w:rsid w:val="00E85C39"/>
    <w:rsid w:val="00E86DAB"/>
    <w:rsid w:val="00E95BCE"/>
    <w:rsid w:val="00E96EDE"/>
    <w:rsid w:val="00EA2FDB"/>
    <w:rsid w:val="00EA59A2"/>
    <w:rsid w:val="00EB481F"/>
    <w:rsid w:val="00EB5E64"/>
    <w:rsid w:val="00EC19F2"/>
    <w:rsid w:val="00EC501B"/>
    <w:rsid w:val="00EC56B7"/>
    <w:rsid w:val="00EC6C34"/>
    <w:rsid w:val="00ED5ECF"/>
    <w:rsid w:val="00EE0EE2"/>
    <w:rsid w:val="00EE3E5B"/>
    <w:rsid w:val="00EE4619"/>
    <w:rsid w:val="00EE520C"/>
    <w:rsid w:val="00EE79AD"/>
    <w:rsid w:val="00EF048E"/>
    <w:rsid w:val="00EF3523"/>
    <w:rsid w:val="00EF783F"/>
    <w:rsid w:val="00F04651"/>
    <w:rsid w:val="00F1117C"/>
    <w:rsid w:val="00F162BC"/>
    <w:rsid w:val="00F16D28"/>
    <w:rsid w:val="00F17BAA"/>
    <w:rsid w:val="00F21ED1"/>
    <w:rsid w:val="00F27F7C"/>
    <w:rsid w:val="00F31EBE"/>
    <w:rsid w:val="00F3670E"/>
    <w:rsid w:val="00F367C8"/>
    <w:rsid w:val="00F41EB6"/>
    <w:rsid w:val="00F42A57"/>
    <w:rsid w:val="00F448AF"/>
    <w:rsid w:val="00F46EE8"/>
    <w:rsid w:val="00F5233D"/>
    <w:rsid w:val="00F53EBD"/>
    <w:rsid w:val="00F53FDB"/>
    <w:rsid w:val="00F553E2"/>
    <w:rsid w:val="00F5602C"/>
    <w:rsid w:val="00F6013A"/>
    <w:rsid w:val="00F60338"/>
    <w:rsid w:val="00F649A8"/>
    <w:rsid w:val="00F71FC3"/>
    <w:rsid w:val="00F7210C"/>
    <w:rsid w:val="00F74D85"/>
    <w:rsid w:val="00F74EA6"/>
    <w:rsid w:val="00F7521D"/>
    <w:rsid w:val="00F81675"/>
    <w:rsid w:val="00F86FB5"/>
    <w:rsid w:val="00F92983"/>
    <w:rsid w:val="00F93567"/>
    <w:rsid w:val="00F951BA"/>
    <w:rsid w:val="00FA510E"/>
    <w:rsid w:val="00FB000F"/>
    <w:rsid w:val="00FB1BB3"/>
    <w:rsid w:val="00FB271C"/>
    <w:rsid w:val="00FB53FC"/>
    <w:rsid w:val="00FB576D"/>
    <w:rsid w:val="00FC2C1E"/>
    <w:rsid w:val="00FC2C6C"/>
    <w:rsid w:val="00FC53F3"/>
    <w:rsid w:val="00FC722C"/>
    <w:rsid w:val="00FC7601"/>
    <w:rsid w:val="00FD1F8C"/>
    <w:rsid w:val="00FF2B83"/>
    <w:rsid w:val="00FF6790"/>
    <w:rsid w:val="01AB2003"/>
    <w:rsid w:val="01B8916B"/>
    <w:rsid w:val="0497282D"/>
    <w:rsid w:val="1724F0F9"/>
    <w:rsid w:val="19F9D016"/>
    <w:rsid w:val="1B4965D3"/>
    <w:rsid w:val="1E3DCD8B"/>
    <w:rsid w:val="1F322BFD"/>
    <w:rsid w:val="1FDD23C8"/>
    <w:rsid w:val="2034937C"/>
    <w:rsid w:val="2975CBFC"/>
    <w:rsid w:val="3141B484"/>
    <w:rsid w:val="4A1E1E99"/>
    <w:rsid w:val="4C977E0F"/>
    <w:rsid w:val="53228604"/>
    <w:rsid w:val="55C5577C"/>
    <w:rsid w:val="673D7CBD"/>
    <w:rsid w:val="68D08019"/>
    <w:rsid w:val="70BABB80"/>
    <w:rsid w:val="72B30691"/>
    <w:rsid w:val="768906B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92DA45"/>
  <w15:chartTrackingRefBased/>
  <w15:docId w15:val="{1FC230D8-DBB5-463B-8DA2-DCF19CAB1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GB" w:eastAsia="en-US"/>
    </w:rPr>
  </w:style>
  <w:style w:type="paragraph" w:styleId="Heading1">
    <w:name w:val="heading 1"/>
    <w:basedOn w:val="Normal"/>
    <w:next w:val="Normal"/>
    <w:qFormat/>
    <w:rsid w:val="00161D3A"/>
    <w:pPr>
      <w:keepNext/>
      <w:widowControl/>
      <w:numPr>
        <w:numId w:val="20"/>
      </w:numPr>
      <w:spacing w:before="240" w:after="240"/>
      <w:jc w:val="both"/>
      <w:outlineLvl w:val="0"/>
    </w:pPr>
    <w:rPr>
      <w:b/>
      <w:smallCaps/>
      <w:snapToGrid/>
      <w:lang w:val="fr-FR"/>
    </w:rPr>
  </w:style>
  <w:style w:type="paragraph" w:styleId="Heading2">
    <w:name w:val="heading 2"/>
    <w:basedOn w:val="Normal"/>
    <w:next w:val="Text2"/>
    <w:link w:val="Heading2Char"/>
    <w:qFormat/>
    <w:rsid w:val="00161D3A"/>
    <w:pPr>
      <w:keepNext/>
      <w:widowControl/>
      <w:numPr>
        <w:ilvl w:val="1"/>
        <w:numId w:val="20"/>
      </w:numPr>
      <w:spacing w:before="0" w:after="240"/>
      <w:jc w:val="both"/>
      <w:outlineLvl w:val="1"/>
    </w:pPr>
    <w:rPr>
      <w:b/>
      <w:snapToGrid/>
      <w:lang w:val="fr-FR"/>
    </w:rPr>
  </w:style>
  <w:style w:type="paragraph" w:styleId="Heading3">
    <w:name w:val="heading 3"/>
    <w:basedOn w:val="Normal"/>
    <w:next w:val="Normal"/>
    <w:qFormat/>
    <w:rsid w:val="00161D3A"/>
    <w:pPr>
      <w:keepNext/>
      <w:widowControl/>
      <w:numPr>
        <w:ilvl w:val="2"/>
        <w:numId w:val="20"/>
      </w:numPr>
      <w:spacing w:before="0" w:after="240"/>
      <w:jc w:val="both"/>
      <w:outlineLvl w:val="2"/>
    </w:pPr>
    <w:rPr>
      <w:i/>
      <w:snapToGrid/>
      <w:lang w:val="fr-FR"/>
    </w:rPr>
  </w:style>
  <w:style w:type="paragraph" w:styleId="Heading4">
    <w:name w:val="heading 4"/>
    <w:basedOn w:val="Normal"/>
    <w:next w:val="Normal"/>
    <w:qFormat/>
    <w:rsid w:val="00161D3A"/>
    <w:pPr>
      <w:keepNext/>
      <w:widowControl/>
      <w:numPr>
        <w:ilvl w:val="3"/>
        <w:numId w:val="20"/>
      </w:numPr>
      <w:spacing w:before="0" w:after="240"/>
      <w:jc w:val="both"/>
      <w:outlineLvl w:val="3"/>
    </w:pPr>
    <w:rPr>
      <w:snapToGrid/>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DF6FFF"/>
  </w:style>
  <w:style w:type="paragraph" w:styleId="BalloonText">
    <w:name w:val="Balloon Text"/>
    <w:basedOn w:val="Normal"/>
    <w:semiHidden/>
    <w:rsid w:val="00D21235"/>
    <w:rPr>
      <w:rFonts w:ascii="Tahoma" w:hAnsi="Tahoma" w:cs="Tahoma"/>
      <w:sz w:val="16"/>
      <w:szCs w:val="16"/>
    </w:rPr>
  </w:style>
  <w:style w:type="paragraph" w:styleId="FootnoteText">
    <w:name w:val="footnote text"/>
    <w:aliases w:val="Geneva 9,Font: Geneva 9,Boston 10,f,fn,Char,5_G,single space,ft,ADB,FOOTNOTES,ALTS FOOTNOTE,Footnote ak,Footnotes,Footnote Text Char2,Footnote Text Char Char1,Footnote Text Char1 Char Char,Footnote Text Char Char Char Char"/>
    <w:basedOn w:val="Normal"/>
    <w:link w:val="FootnoteTextChar"/>
    <w:uiPriority w:val="99"/>
    <w:qFormat/>
    <w:rsid w:val="00161D3A"/>
    <w:pPr>
      <w:widowControl/>
      <w:spacing w:before="0" w:after="0"/>
    </w:pPr>
    <w:rPr>
      <w:snapToGrid/>
      <w:sz w:val="20"/>
    </w:rPr>
  </w:style>
  <w:style w:type="character" w:styleId="FootnoteReference">
    <w:name w:val="footnote reference"/>
    <w:aliases w:val="16 Point,Superscript 6 Point,4_G,SUPERS,ftref,Ref,de nota al pie,Char Char Char Char Car Char,Footnote symbol,Voetnootverwijzing,Fußnotenzeichen2,Times 10 Point,Exposant 3 Point,-E Fußnotenzeichen,ESPON Footnote No,Footnote call"/>
    <w:uiPriority w:val="99"/>
    <w:qFormat/>
    <w:rsid w:val="00161D3A"/>
    <w:rPr>
      <w:vertAlign w:val="superscript"/>
    </w:rPr>
  </w:style>
  <w:style w:type="paragraph" w:customStyle="1" w:styleId="Text2">
    <w:name w:val="Text 2"/>
    <w:basedOn w:val="Normal"/>
    <w:rsid w:val="00161D3A"/>
    <w:pPr>
      <w:widowControl/>
      <w:tabs>
        <w:tab w:val="left" w:pos="2160"/>
      </w:tabs>
      <w:spacing w:before="0" w:after="240"/>
      <w:ind w:left="1077"/>
      <w:jc w:val="both"/>
    </w:pPr>
    <w:rPr>
      <w:snapToGrid/>
      <w:lang w:val="fr-FR"/>
    </w:rPr>
  </w:style>
  <w:style w:type="paragraph" w:styleId="ListBullet">
    <w:name w:val="List Bullet"/>
    <w:basedOn w:val="Normal"/>
    <w:rsid w:val="00161D3A"/>
    <w:pPr>
      <w:widowControl/>
      <w:numPr>
        <w:numId w:val="17"/>
      </w:numPr>
      <w:spacing w:before="0" w:after="240"/>
      <w:jc w:val="both"/>
    </w:pPr>
    <w:rPr>
      <w:snapToGrid/>
      <w:lang w:val="fr-FR"/>
    </w:rPr>
  </w:style>
  <w:style w:type="paragraph" w:styleId="ListNumber">
    <w:name w:val="List Number"/>
    <w:basedOn w:val="Normal"/>
    <w:rsid w:val="00161D3A"/>
    <w:pPr>
      <w:widowControl/>
      <w:numPr>
        <w:numId w:val="19"/>
      </w:numPr>
      <w:spacing w:before="0" w:after="240"/>
      <w:jc w:val="both"/>
    </w:pPr>
    <w:rPr>
      <w:snapToGrid/>
      <w:lang w:val="fr-FR"/>
    </w:rPr>
  </w:style>
  <w:style w:type="paragraph" w:styleId="TOC1">
    <w:name w:val="toc 1"/>
    <w:basedOn w:val="Normal"/>
    <w:next w:val="Normal"/>
    <w:semiHidden/>
    <w:rsid w:val="00161D3A"/>
    <w:pPr>
      <w:widowControl/>
      <w:tabs>
        <w:tab w:val="right" w:leader="dot" w:pos="8640"/>
      </w:tabs>
      <w:spacing w:before="120" w:after="120"/>
      <w:ind w:left="482" w:right="720" w:hanging="482"/>
      <w:jc w:val="both"/>
    </w:pPr>
    <w:rPr>
      <w:caps/>
      <w:snapToGrid/>
      <w:lang w:val="fr-FR"/>
    </w:rPr>
  </w:style>
  <w:style w:type="paragraph" w:customStyle="1" w:styleId="ListDash">
    <w:name w:val="List Dash"/>
    <w:basedOn w:val="Normal"/>
    <w:rsid w:val="00161D3A"/>
    <w:pPr>
      <w:widowControl/>
      <w:numPr>
        <w:numId w:val="18"/>
      </w:numPr>
      <w:spacing w:before="0" w:after="240"/>
      <w:jc w:val="both"/>
    </w:pPr>
    <w:rPr>
      <w:snapToGrid/>
      <w:lang w:val="fr-FR"/>
    </w:rPr>
  </w:style>
  <w:style w:type="paragraph" w:customStyle="1" w:styleId="ListNumberLevel2">
    <w:name w:val="List Number (Level 2)"/>
    <w:basedOn w:val="Normal"/>
    <w:rsid w:val="00161D3A"/>
    <w:pPr>
      <w:widowControl/>
      <w:numPr>
        <w:ilvl w:val="1"/>
        <w:numId w:val="19"/>
      </w:numPr>
      <w:spacing w:before="0" w:after="240"/>
      <w:jc w:val="both"/>
    </w:pPr>
    <w:rPr>
      <w:snapToGrid/>
      <w:lang w:val="fr-FR"/>
    </w:rPr>
  </w:style>
  <w:style w:type="paragraph" w:customStyle="1" w:styleId="ListNumberLevel3">
    <w:name w:val="List Number (Level 3)"/>
    <w:basedOn w:val="Normal"/>
    <w:rsid w:val="00161D3A"/>
    <w:pPr>
      <w:widowControl/>
      <w:numPr>
        <w:ilvl w:val="2"/>
        <w:numId w:val="19"/>
      </w:numPr>
      <w:spacing w:before="0" w:after="240"/>
      <w:jc w:val="both"/>
    </w:pPr>
    <w:rPr>
      <w:snapToGrid/>
      <w:lang w:val="fr-FR"/>
    </w:rPr>
  </w:style>
  <w:style w:type="paragraph" w:customStyle="1" w:styleId="ListNumberLevel4">
    <w:name w:val="List Number (Level 4)"/>
    <w:basedOn w:val="Normal"/>
    <w:rsid w:val="00161D3A"/>
    <w:pPr>
      <w:widowControl/>
      <w:numPr>
        <w:ilvl w:val="3"/>
        <w:numId w:val="19"/>
      </w:numPr>
      <w:spacing w:before="0" w:after="240"/>
      <w:jc w:val="both"/>
    </w:pPr>
    <w:rPr>
      <w:snapToGrid/>
      <w:lang w:val="fr-FR"/>
    </w:rPr>
  </w:style>
  <w:style w:type="table" w:styleId="TableGrid">
    <w:name w:val="Table Grid"/>
    <w:basedOn w:val="TableNormal"/>
    <w:uiPriority w:val="39"/>
    <w:rsid w:val="00161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161D3A"/>
    <w:pPr>
      <w:widowControl/>
      <w:tabs>
        <w:tab w:val="num" w:pos="567"/>
      </w:tabs>
      <w:spacing w:before="0" w:after="0"/>
      <w:jc w:val="both"/>
    </w:pPr>
    <w:rPr>
      <w:snapToGrid/>
      <w:lang w:val="sv-SE" w:eastAsia="en-GB"/>
    </w:rPr>
  </w:style>
  <w:style w:type="character" w:styleId="CommentReference">
    <w:name w:val="annotation reference"/>
    <w:uiPriority w:val="99"/>
    <w:semiHidden/>
    <w:rsid w:val="00CB4CDA"/>
    <w:rPr>
      <w:sz w:val="16"/>
      <w:szCs w:val="16"/>
    </w:rPr>
  </w:style>
  <w:style w:type="paragraph" w:styleId="CommentText">
    <w:name w:val="annotation text"/>
    <w:basedOn w:val="Normal"/>
    <w:link w:val="CommentTextChar"/>
    <w:uiPriority w:val="99"/>
    <w:rsid w:val="00CB4CDA"/>
    <w:rPr>
      <w:sz w:val="20"/>
    </w:rPr>
  </w:style>
  <w:style w:type="paragraph" w:styleId="CommentSubject">
    <w:name w:val="annotation subject"/>
    <w:basedOn w:val="CommentText"/>
    <w:next w:val="CommentText"/>
    <w:semiHidden/>
    <w:rsid w:val="00CB4CDA"/>
    <w:rPr>
      <w:b/>
      <w:bCs/>
    </w:rPr>
  </w:style>
  <w:style w:type="character" w:styleId="IntenseEmphasis">
    <w:name w:val="Intense Emphasis"/>
    <w:uiPriority w:val="21"/>
    <w:qFormat/>
    <w:rsid w:val="001D0369"/>
    <w:rPr>
      <w:i/>
      <w:iCs/>
      <w:color w:val="4472C4"/>
    </w:rPr>
  </w:style>
  <w:style w:type="table" w:styleId="TableGrid1">
    <w:name w:val="Table Grid 1"/>
    <w:basedOn w:val="TableNormal"/>
    <w:rsid w:val="00C31102"/>
    <w:pPr>
      <w:widowControl w:val="0"/>
      <w:spacing w:before="100" w:after="1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8F1C6A"/>
    <w:rPr>
      <w:color w:val="808080"/>
    </w:rPr>
  </w:style>
  <w:style w:type="character" w:customStyle="1" w:styleId="CommentTextChar">
    <w:name w:val="Comment Text Char"/>
    <w:basedOn w:val="DefaultParagraphFont"/>
    <w:link w:val="CommentText"/>
    <w:uiPriority w:val="99"/>
    <w:rsid w:val="008F1C6A"/>
    <w:rPr>
      <w:snapToGrid w:val="0"/>
      <w:lang w:val="en-GB" w:eastAsia="en-US"/>
    </w:rPr>
  </w:style>
  <w:style w:type="character" w:customStyle="1" w:styleId="FootnoteTextChar">
    <w:name w:val="Footnote Text Char"/>
    <w:aliases w:val="Geneva 9 Char,Font: Geneva 9 Char,Boston 10 Char,f Char,fn Char,Char Char,5_G Char,single space Char,ft Char,ADB Char,FOOTNOTES Char,ALTS FOOTNOTE Char,Footnote ak Char,Footnotes Char,Footnote Text Char2 Char"/>
    <w:basedOn w:val="DefaultParagraphFont"/>
    <w:link w:val="FootnoteText"/>
    <w:uiPriority w:val="99"/>
    <w:rsid w:val="008F1C6A"/>
    <w:rPr>
      <w:lang w:val="en-GB" w:eastAsia="en-US"/>
    </w:rPr>
  </w:style>
  <w:style w:type="character" w:customStyle="1" w:styleId="Heading2Char">
    <w:name w:val="Heading 2 Char"/>
    <w:basedOn w:val="DefaultParagraphFont"/>
    <w:link w:val="Heading2"/>
    <w:rsid w:val="00B44AC7"/>
    <w:rPr>
      <w:b/>
      <w:sz w:val="24"/>
      <w:lang w:val="fr-FR" w:eastAsia="en-US"/>
    </w:rPr>
  </w:style>
  <w:style w:type="paragraph" w:styleId="ListParagraph">
    <w:name w:val="List Paragraph"/>
    <w:basedOn w:val="Normal"/>
    <w:uiPriority w:val="34"/>
    <w:qFormat/>
    <w:rsid w:val="008B6E66"/>
    <w:pPr>
      <w:ind w:left="720"/>
      <w:contextualSpacing/>
    </w:pPr>
  </w:style>
  <w:style w:type="character" w:styleId="UnresolvedMention">
    <w:name w:val="Unresolved Mention"/>
    <w:basedOn w:val="DefaultParagraphFont"/>
    <w:uiPriority w:val="99"/>
    <w:semiHidden/>
    <w:unhideWhenUsed/>
    <w:rsid w:val="00DF2982"/>
    <w:rPr>
      <w:color w:val="605E5C"/>
      <w:shd w:val="clear" w:color="auto" w:fill="E1DFDD"/>
    </w:rPr>
  </w:style>
  <w:style w:type="character" w:styleId="Mention">
    <w:name w:val="Mention"/>
    <w:basedOn w:val="DefaultParagraphFont"/>
    <w:uiPriority w:val="99"/>
    <w:unhideWhenUsed/>
    <w:rsid w:val="00144688"/>
    <w:rPr>
      <w:color w:val="2B579A"/>
      <w:shd w:val="clear" w:color="auto" w:fill="E1DFDD"/>
    </w:rPr>
  </w:style>
  <w:style w:type="paragraph" w:styleId="Revision">
    <w:name w:val="Revision"/>
    <w:hidden/>
    <w:uiPriority w:val="99"/>
    <w:semiHidden/>
    <w:rsid w:val="00AE10FF"/>
    <w:rPr>
      <w:snapToGrid w:val="0"/>
      <w:sz w:val="24"/>
      <w:lang w:val="en-GB" w:eastAsia="en-US"/>
    </w:rPr>
  </w:style>
  <w:style w:type="character" w:styleId="IntenseReference">
    <w:name w:val="Intense Reference"/>
    <w:basedOn w:val="DefaultParagraphFont"/>
    <w:uiPriority w:val="32"/>
    <w:qFormat/>
    <w:rsid w:val="00B94CFB"/>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eenclimate.fund/document/integrated-results-management-framewor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greenclimate.fund/document/integrated-results-management-framework" TargetMode="External"/><Relationship Id="rId1" Type="http://schemas.openxmlformats.org/officeDocument/2006/relationships/hyperlink" Target="https://www.greenclimate.fund/document/integrated-results-management-framewor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7.xml"/><Relationship Id="rId7" Type="http://schemas.openxmlformats.org/officeDocument/2006/relationships/webSettings" Target="webSettings.xml"/><Relationship Id="rId2" Type="http://schemas.openxmlformats.org/officeDocument/2006/relationships/customXml" Target="../../customXml/item6.xml"/><Relationship Id="rId1" Type="http://schemas.openxmlformats.org/officeDocument/2006/relationships/customXml" Target="../../customXml/item5.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8.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E3C29E650434E238EC7FB43381FE840"/>
        <w:category>
          <w:name w:val="General"/>
          <w:gallery w:val="placeholder"/>
        </w:category>
        <w:types>
          <w:type w:val="bbPlcHdr"/>
        </w:types>
        <w:behaviors>
          <w:behavior w:val="content"/>
        </w:behaviors>
        <w:guid w:val="{1DCA14CF-C284-4F55-9D15-C36437158DEE}"/>
      </w:docPartPr>
      <w:docPartBody>
        <w:p w:rsidR="00CC280B" w:rsidRDefault="00B47D0B" w:rsidP="00B47D0B">
          <w:pPr>
            <w:pStyle w:val="8E3C29E650434E238EC7FB43381FE840"/>
          </w:pPr>
          <w:r w:rsidRPr="0085186B">
            <w:rPr>
              <w:rStyle w:val="PlaceholderText"/>
              <w:rFonts w:ascii="Arial" w:hAnsi="Arial" w:cs="Arial"/>
              <w:color w:val="ED7D31" w:themeColor="accent2"/>
              <w:sz w:val="18"/>
              <w:szCs w:val="18"/>
            </w:rPr>
            <w:t>Choose an item.</w:t>
          </w:r>
        </w:p>
      </w:docPartBody>
    </w:docPart>
    <w:docPart>
      <w:docPartPr>
        <w:name w:val="19556D6E35C546828CC839506DEEAF72"/>
        <w:category>
          <w:name w:val="General"/>
          <w:gallery w:val="placeholder"/>
        </w:category>
        <w:types>
          <w:type w:val="bbPlcHdr"/>
        </w:types>
        <w:behaviors>
          <w:behavior w:val="content"/>
        </w:behaviors>
        <w:guid w:val="{BBF16ECB-5577-4C4A-BB9B-1A5A7B0711B2}"/>
      </w:docPartPr>
      <w:docPartBody>
        <w:p w:rsidR="00CC280B" w:rsidRDefault="00B47D0B" w:rsidP="00B47D0B">
          <w:pPr>
            <w:pStyle w:val="19556D6E35C546828CC839506DEEAF72"/>
          </w:pPr>
          <w:r w:rsidRPr="0085186B">
            <w:rPr>
              <w:rStyle w:val="PlaceholderText"/>
              <w:rFonts w:ascii="Arial" w:hAnsi="Arial" w:cs="Arial"/>
              <w:color w:val="ED7D31" w:themeColor="accent2"/>
              <w:sz w:val="18"/>
              <w:szCs w:val="18"/>
            </w:rPr>
            <w:t>Choose an item.</w:t>
          </w:r>
        </w:p>
      </w:docPartBody>
    </w:docPart>
    <w:docPart>
      <w:docPartPr>
        <w:name w:val="A0E6969AF2744709A7EA008819CC9706"/>
        <w:category>
          <w:name w:val="General"/>
          <w:gallery w:val="placeholder"/>
        </w:category>
        <w:types>
          <w:type w:val="bbPlcHdr"/>
        </w:types>
        <w:behaviors>
          <w:behavior w:val="content"/>
        </w:behaviors>
        <w:guid w:val="{3A7769BC-457B-474F-964C-FB266D2C4190}"/>
      </w:docPartPr>
      <w:docPartBody>
        <w:p w:rsidR="00CC280B" w:rsidRDefault="00B47D0B" w:rsidP="00B47D0B">
          <w:pPr>
            <w:pStyle w:val="A0E6969AF2744709A7EA008819CC9706"/>
          </w:pPr>
          <w:r w:rsidRPr="0085186B">
            <w:rPr>
              <w:rStyle w:val="PlaceholderText"/>
              <w:rFonts w:ascii="Arial" w:hAnsi="Arial" w:cs="Arial"/>
              <w:color w:val="ED7D31" w:themeColor="accent2"/>
              <w:sz w:val="18"/>
              <w:szCs w:val="18"/>
            </w:rPr>
            <w:t>Choose an item.</w:t>
          </w:r>
        </w:p>
      </w:docPartBody>
    </w:docPart>
    <w:docPart>
      <w:docPartPr>
        <w:name w:val="050794417ED84324B9BE29C114E0720D"/>
        <w:category>
          <w:name w:val="General"/>
          <w:gallery w:val="placeholder"/>
        </w:category>
        <w:types>
          <w:type w:val="bbPlcHdr"/>
        </w:types>
        <w:behaviors>
          <w:behavior w:val="content"/>
        </w:behaviors>
        <w:guid w:val="{171BF294-8626-45CE-8A5F-4405ED1B8638}"/>
      </w:docPartPr>
      <w:docPartBody>
        <w:p w:rsidR="00CC280B" w:rsidRDefault="00B47D0B" w:rsidP="00B47D0B">
          <w:pPr>
            <w:pStyle w:val="050794417ED84324B9BE29C114E0720D"/>
          </w:pPr>
          <w:r w:rsidRPr="00C42927">
            <w:rPr>
              <w:rStyle w:val="PlaceholderText"/>
              <w:rFonts w:ascii="Arial" w:hAnsi="Arial" w:cs="Arial"/>
              <w:color w:val="000000" w:themeColor="text1"/>
              <w:sz w:val="20"/>
              <w:szCs w:val="20"/>
            </w:rPr>
            <w:t>Choose an item.</w:t>
          </w:r>
        </w:p>
      </w:docPartBody>
    </w:docPart>
    <w:docPart>
      <w:docPartPr>
        <w:name w:val="96CEB689606C4E35AFE2B83A0203B340"/>
        <w:category>
          <w:name w:val="General"/>
          <w:gallery w:val="placeholder"/>
        </w:category>
        <w:types>
          <w:type w:val="bbPlcHdr"/>
        </w:types>
        <w:behaviors>
          <w:behavior w:val="content"/>
        </w:behaviors>
        <w:guid w:val="{98502609-CC9E-4F13-8276-144FC84C6BEF}"/>
      </w:docPartPr>
      <w:docPartBody>
        <w:p w:rsidR="00CC280B" w:rsidRDefault="00B47D0B" w:rsidP="00B47D0B">
          <w:pPr>
            <w:pStyle w:val="96CEB689606C4E35AFE2B83A0203B340"/>
          </w:pPr>
          <w:r w:rsidRPr="00C42927">
            <w:rPr>
              <w:rStyle w:val="PlaceholderText"/>
              <w:rFonts w:ascii="Arial" w:hAnsi="Arial" w:cs="Arial"/>
              <w:color w:val="000000" w:themeColor="text1"/>
              <w:sz w:val="20"/>
              <w:szCs w:val="20"/>
            </w:rPr>
            <w:t>Choose an item.</w:t>
          </w:r>
        </w:p>
      </w:docPartBody>
    </w:docPart>
    <w:docPart>
      <w:docPartPr>
        <w:name w:val="365755C08D12487B857070C4B3DEFFEF"/>
        <w:category>
          <w:name w:val="General"/>
          <w:gallery w:val="placeholder"/>
        </w:category>
        <w:types>
          <w:type w:val="bbPlcHdr"/>
        </w:types>
        <w:behaviors>
          <w:behavior w:val="content"/>
        </w:behaviors>
        <w:guid w:val="{8D6CFEF7-1FE5-46AF-84E4-10BBAAAE343B}"/>
      </w:docPartPr>
      <w:docPartBody>
        <w:p w:rsidR="00CC280B" w:rsidRDefault="00B47D0B" w:rsidP="00B47D0B">
          <w:pPr>
            <w:pStyle w:val="365755C08D12487B857070C4B3DEFFEF"/>
          </w:pPr>
          <w:r w:rsidRPr="00C42927">
            <w:rPr>
              <w:rStyle w:val="PlaceholderText"/>
              <w:rFonts w:ascii="Arial" w:hAnsi="Arial" w:cs="Arial"/>
              <w:color w:val="000000" w:themeColor="text1"/>
              <w:sz w:val="20"/>
              <w:szCs w:val="20"/>
            </w:rPr>
            <w:t>Choose an item.</w:t>
          </w:r>
        </w:p>
      </w:docPartBody>
    </w:docPart>
    <w:docPart>
      <w:docPartPr>
        <w:name w:val="586950711E244CE983D934BD70519B3E"/>
        <w:category>
          <w:name w:val="General"/>
          <w:gallery w:val="placeholder"/>
        </w:category>
        <w:types>
          <w:type w:val="bbPlcHdr"/>
        </w:types>
        <w:behaviors>
          <w:behavior w:val="content"/>
        </w:behaviors>
        <w:guid w:val="{A4F808E3-A5E3-46B7-A1D9-E6309B101A37}"/>
      </w:docPartPr>
      <w:docPartBody>
        <w:p w:rsidR="00CC280B" w:rsidRDefault="00B47D0B" w:rsidP="00B47D0B">
          <w:pPr>
            <w:pStyle w:val="586950711E244CE983D934BD70519B3E"/>
          </w:pPr>
          <w:r w:rsidRPr="00C42927">
            <w:rPr>
              <w:rStyle w:val="PlaceholderText"/>
              <w:rFonts w:ascii="Arial" w:hAnsi="Arial" w:cs="Arial"/>
              <w:color w:val="000000" w:themeColor="text1"/>
              <w:sz w:val="20"/>
              <w:szCs w:val="20"/>
            </w:rPr>
            <w:t>Choose an item.</w:t>
          </w:r>
        </w:p>
      </w:docPartBody>
    </w:docPart>
    <w:docPart>
      <w:docPartPr>
        <w:name w:val="67CEC13E52D84D2EB994225E04DAAB9B"/>
        <w:category>
          <w:name w:val="General"/>
          <w:gallery w:val="placeholder"/>
        </w:category>
        <w:types>
          <w:type w:val="bbPlcHdr"/>
        </w:types>
        <w:behaviors>
          <w:behavior w:val="content"/>
        </w:behaviors>
        <w:guid w:val="{EBFF2263-0BE1-4B43-8A9D-F0E1F79B11C9}"/>
      </w:docPartPr>
      <w:docPartBody>
        <w:p w:rsidR="00CC280B" w:rsidRDefault="00B47D0B" w:rsidP="00B47D0B">
          <w:pPr>
            <w:pStyle w:val="67CEC13E52D84D2EB994225E04DAAB9B"/>
          </w:pPr>
          <w:r w:rsidRPr="00C42927">
            <w:rPr>
              <w:rStyle w:val="PlaceholderText"/>
              <w:rFonts w:ascii="Arial" w:hAnsi="Arial" w:cs="Arial"/>
              <w:color w:val="000000" w:themeColor="text1"/>
              <w:sz w:val="20"/>
              <w:szCs w:val="20"/>
            </w:rPr>
            <w:t>Choose an item.</w:t>
          </w:r>
        </w:p>
      </w:docPartBody>
    </w:docPart>
    <w:docPart>
      <w:docPartPr>
        <w:name w:val="90B1FDBD3F9545CA83F42AE1AF9ACBD1"/>
        <w:category>
          <w:name w:val="General"/>
          <w:gallery w:val="placeholder"/>
        </w:category>
        <w:types>
          <w:type w:val="bbPlcHdr"/>
        </w:types>
        <w:behaviors>
          <w:behavior w:val="content"/>
        </w:behaviors>
        <w:guid w:val="{A3BBEBA6-56B5-446D-A031-B8411E24C6A0}"/>
      </w:docPartPr>
      <w:docPartBody>
        <w:p w:rsidR="00CC280B" w:rsidRDefault="00B47D0B" w:rsidP="00B47D0B">
          <w:pPr>
            <w:pStyle w:val="90B1FDBD3F9545CA83F42AE1AF9ACBD1"/>
          </w:pPr>
          <w:r w:rsidRPr="00C42927">
            <w:rPr>
              <w:rStyle w:val="PlaceholderText"/>
              <w:rFonts w:ascii="Arial" w:hAnsi="Arial" w:cs="Arial"/>
              <w:color w:val="000000" w:themeColor="text1"/>
              <w:sz w:val="20"/>
              <w:szCs w:val="20"/>
            </w:rPr>
            <w:t>Choose an item.</w:t>
          </w:r>
        </w:p>
      </w:docPartBody>
    </w:docPart>
    <w:docPart>
      <w:docPartPr>
        <w:name w:val="582831211C924EFDB009E8648B25CDEC"/>
        <w:category>
          <w:name w:val="General"/>
          <w:gallery w:val="placeholder"/>
        </w:category>
        <w:types>
          <w:type w:val="bbPlcHdr"/>
        </w:types>
        <w:behaviors>
          <w:behavior w:val="content"/>
        </w:behaviors>
        <w:guid w:val="{0ABA2728-4161-41CC-98E7-916F32D55D35}"/>
      </w:docPartPr>
      <w:docPartBody>
        <w:p w:rsidR="00CC280B" w:rsidRDefault="00B47D0B" w:rsidP="00B47D0B">
          <w:pPr>
            <w:pStyle w:val="582831211C924EFDB009E8648B25CDEC"/>
          </w:pPr>
          <w:r w:rsidRPr="00C42927">
            <w:rPr>
              <w:rStyle w:val="PlaceholderText"/>
              <w:rFonts w:ascii="Arial" w:hAnsi="Arial" w:cs="Arial"/>
              <w:color w:val="000000" w:themeColor="text1"/>
              <w:sz w:val="20"/>
              <w:szCs w:val="20"/>
            </w:rPr>
            <w:t>Choose an item.</w:t>
          </w:r>
        </w:p>
      </w:docPartBody>
    </w:docPart>
    <w:docPart>
      <w:docPartPr>
        <w:name w:val="B6FE7ACF0CA44920B959EF072118503E"/>
        <w:category>
          <w:name w:val="General"/>
          <w:gallery w:val="placeholder"/>
        </w:category>
        <w:types>
          <w:type w:val="bbPlcHdr"/>
        </w:types>
        <w:behaviors>
          <w:behavior w:val="content"/>
        </w:behaviors>
        <w:guid w:val="{F945484E-033C-4F7E-B0E1-4F2BB05D38A5}"/>
      </w:docPartPr>
      <w:docPartBody>
        <w:p w:rsidR="00CC280B" w:rsidRDefault="00B47D0B" w:rsidP="00B47D0B">
          <w:pPr>
            <w:pStyle w:val="B6FE7ACF0CA44920B959EF072118503E"/>
          </w:pPr>
          <w:r w:rsidRPr="00C42927">
            <w:rPr>
              <w:rStyle w:val="PlaceholderText"/>
              <w:rFonts w:ascii="Arial" w:hAnsi="Arial" w:cs="Arial"/>
              <w:color w:val="000000" w:themeColor="text1"/>
              <w:sz w:val="20"/>
              <w:szCs w:val="20"/>
            </w:rPr>
            <w:t>Choose an item.</w:t>
          </w:r>
        </w:p>
      </w:docPartBody>
    </w:docPart>
    <w:docPart>
      <w:docPartPr>
        <w:name w:val="5D58FBF1B01446F4A7C3C1256B0A28D4"/>
        <w:category>
          <w:name w:val="General"/>
          <w:gallery w:val="placeholder"/>
        </w:category>
        <w:types>
          <w:type w:val="bbPlcHdr"/>
        </w:types>
        <w:behaviors>
          <w:behavior w:val="content"/>
        </w:behaviors>
        <w:guid w:val="{D9A64895-0409-4ABD-B69A-748A46FC4B74}"/>
      </w:docPartPr>
      <w:docPartBody>
        <w:p w:rsidR="00CC280B" w:rsidRDefault="00B47D0B" w:rsidP="00B47D0B">
          <w:pPr>
            <w:pStyle w:val="5D58FBF1B01446F4A7C3C1256B0A28D4"/>
          </w:pPr>
          <w:r w:rsidRPr="00C42927">
            <w:rPr>
              <w:rStyle w:val="PlaceholderText"/>
              <w:rFonts w:ascii="Arial" w:hAnsi="Arial" w:cs="Arial"/>
              <w:color w:val="000000" w:themeColor="text1"/>
              <w:sz w:val="20"/>
              <w:szCs w:val="20"/>
            </w:rPr>
            <w:t>Choose an item.</w:t>
          </w:r>
        </w:p>
      </w:docPartBody>
    </w:docPart>
    <w:docPart>
      <w:docPartPr>
        <w:name w:val="F19F70BB69914F3AB04F97DE6550C919"/>
        <w:category>
          <w:name w:val="General"/>
          <w:gallery w:val="placeholder"/>
        </w:category>
        <w:types>
          <w:type w:val="bbPlcHdr"/>
        </w:types>
        <w:behaviors>
          <w:behavior w:val="content"/>
        </w:behaviors>
        <w:guid w:val="{F1C7B511-5D98-40B0-940B-51552ECAB336}"/>
      </w:docPartPr>
      <w:docPartBody>
        <w:p w:rsidR="00CC280B" w:rsidRDefault="00B47D0B" w:rsidP="00B47D0B">
          <w:pPr>
            <w:pStyle w:val="F19F70BB69914F3AB04F97DE6550C919"/>
          </w:pPr>
          <w:r w:rsidRPr="00C42927">
            <w:rPr>
              <w:rStyle w:val="PlaceholderText"/>
              <w:rFonts w:ascii="Arial" w:hAnsi="Arial" w:cs="Arial"/>
              <w:color w:val="000000" w:themeColor="text1"/>
              <w:sz w:val="20"/>
              <w:szCs w:val="20"/>
            </w:rPr>
            <w:t>Choose an item.</w:t>
          </w:r>
        </w:p>
      </w:docPartBody>
    </w:docPart>
    <w:docPart>
      <w:docPartPr>
        <w:name w:val="3D549DB1209B401CB23AC14AA3C7F83B"/>
        <w:category>
          <w:name w:val="General"/>
          <w:gallery w:val="placeholder"/>
        </w:category>
        <w:types>
          <w:type w:val="bbPlcHdr"/>
        </w:types>
        <w:behaviors>
          <w:behavior w:val="content"/>
        </w:behaviors>
        <w:guid w:val="{65F48635-4B84-45E2-93ED-5A44B07D887D}"/>
      </w:docPartPr>
      <w:docPartBody>
        <w:p w:rsidR="00CC280B" w:rsidRDefault="00B47D0B" w:rsidP="00B47D0B">
          <w:pPr>
            <w:pStyle w:val="3D549DB1209B401CB23AC14AA3C7F83B"/>
          </w:pPr>
          <w:r w:rsidRPr="00C42927">
            <w:rPr>
              <w:rStyle w:val="PlaceholderText"/>
              <w:rFonts w:ascii="Arial" w:hAnsi="Arial" w:cs="Arial"/>
              <w:color w:val="000000" w:themeColor="text1"/>
              <w:sz w:val="20"/>
              <w:szCs w:val="20"/>
            </w:rPr>
            <w:t>Choose an item.</w:t>
          </w:r>
        </w:p>
      </w:docPartBody>
    </w:docPart>
    <w:docPart>
      <w:docPartPr>
        <w:name w:val="81137BF3048A45C8835F2F0937BEDEBE"/>
        <w:category>
          <w:name w:val="General"/>
          <w:gallery w:val="placeholder"/>
        </w:category>
        <w:types>
          <w:type w:val="bbPlcHdr"/>
        </w:types>
        <w:behaviors>
          <w:behavior w:val="content"/>
        </w:behaviors>
        <w:guid w:val="{D2AD54A8-D540-4BA5-AB9D-472361E0918F}"/>
      </w:docPartPr>
      <w:docPartBody>
        <w:p w:rsidR="00CC280B" w:rsidRDefault="00B47D0B" w:rsidP="00B47D0B">
          <w:pPr>
            <w:pStyle w:val="81137BF3048A45C8835F2F0937BEDEBE"/>
          </w:pPr>
          <w:r w:rsidRPr="00C42927">
            <w:rPr>
              <w:rStyle w:val="PlaceholderText"/>
              <w:rFonts w:ascii="Arial" w:hAnsi="Arial" w:cs="Arial"/>
              <w:color w:val="000000" w:themeColor="text1"/>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9E3"/>
    <w:rsid w:val="000076A7"/>
    <w:rsid w:val="000B01E3"/>
    <w:rsid w:val="0020253B"/>
    <w:rsid w:val="002930EC"/>
    <w:rsid w:val="00604E63"/>
    <w:rsid w:val="007C51B2"/>
    <w:rsid w:val="008304B1"/>
    <w:rsid w:val="00860770"/>
    <w:rsid w:val="00B109E3"/>
    <w:rsid w:val="00B13B3B"/>
    <w:rsid w:val="00B34BA8"/>
    <w:rsid w:val="00B47D0B"/>
    <w:rsid w:val="00C316E8"/>
    <w:rsid w:val="00C53943"/>
    <w:rsid w:val="00CC280B"/>
    <w:rsid w:val="00E60F25"/>
    <w:rsid w:val="00F54B28"/>
    <w:rsid w:val="00F6322B"/>
    <w:rsid w:val="00F742A2"/>
    <w:rsid w:val="00FC4FD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7D0B"/>
    <w:rPr>
      <w:color w:val="808080"/>
    </w:rPr>
  </w:style>
  <w:style w:type="paragraph" w:customStyle="1" w:styleId="8E3C29E650434E238EC7FB43381FE840">
    <w:name w:val="8E3C29E650434E238EC7FB43381FE840"/>
    <w:rsid w:val="00B47D0B"/>
    <w:rPr>
      <w:lang w:eastAsia="ko-KR"/>
    </w:rPr>
  </w:style>
  <w:style w:type="paragraph" w:customStyle="1" w:styleId="19556D6E35C546828CC839506DEEAF72">
    <w:name w:val="19556D6E35C546828CC839506DEEAF72"/>
    <w:rsid w:val="00B47D0B"/>
    <w:rPr>
      <w:lang w:eastAsia="ko-KR"/>
    </w:rPr>
  </w:style>
  <w:style w:type="paragraph" w:customStyle="1" w:styleId="A0E6969AF2744709A7EA008819CC9706">
    <w:name w:val="A0E6969AF2744709A7EA008819CC9706"/>
    <w:rsid w:val="00B47D0B"/>
    <w:rPr>
      <w:lang w:eastAsia="ko-KR"/>
    </w:rPr>
  </w:style>
  <w:style w:type="paragraph" w:customStyle="1" w:styleId="050794417ED84324B9BE29C114E0720D">
    <w:name w:val="050794417ED84324B9BE29C114E0720D"/>
    <w:rsid w:val="00B47D0B"/>
    <w:rPr>
      <w:lang w:eastAsia="ko-KR"/>
    </w:rPr>
  </w:style>
  <w:style w:type="paragraph" w:customStyle="1" w:styleId="96CEB689606C4E35AFE2B83A0203B340">
    <w:name w:val="96CEB689606C4E35AFE2B83A0203B340"/>
    <w:rsid w:val="00B47D0B"/>
    <w:rPr>
      <w:lang w:eastAsia="ko-KR"/>
    </w:rPr>
  </w:style>
  <w:style w:type="paragraph" w:customStyle="1" w:styleId="365755C08D12487B857070C4B3DEFFEF">
    <w:name w:val="365755C08D12487B857070C4B3DEFFEF"/>
    <w:rsid w:val="00B47D0B"/>
    <w:rPr>
      <w:lang w:eastAsia="ko-KR"/>
    </w:rPr>
  </w:style>
  <w:style w:type="paragraph" w:customStyle="1" w:styleId="586950711E244CE983D934BD70519B3E">
    <w:name w:val="586950711E244CE983D934BD70519B3E"/>
    <w:rsid w:val="00B47D0B"/>
    <w:rPr>
      <w:lang w:eastAsia="ko-KR"/>
    </w:rPr>
  </w:style>
  <w:style w:type="paragraph" w:customStyle="1" w:styleId="67CEC13E52D84D2EB994225E04DAAB9B">
    <w:name w:val="67CEC13E52D84D2EB994225E04DAAB9B"/>
    <w:rsid w:val="00B47D0B"/>
    <w:rPr>
      <w:lang w:eastAsia="ko-KR"/>
    </w:rPr>
  </w:style>
  <w:style w:type="paragraph" w:customStyle="1" w:styleId="90B1FDBD3F9545CA83F42AE1AF9ACBD1">
    <w:name w:val="90B1FDBD3F9545CA83F42AE1AF9ACBD1"/>
    <w:rsid w:val="00B47D0B"/>
    <w:rPr>
      <w:lang w:eastAsia="ko-KR"/>
    </w:rPr>
  </w:style>
  <w:style w:type="paragraph" w:customStyle="1" w:styleId="582831211C924EFDB009E8648B25CDEC">
    <w:name w:val="582831211C924EFDB009E8648B25CDEC"/>
    <w:rsid w:val="00B47D0B"/>
    <w:rPr>
      <w:lang w:eastAsia="ko-KR"/>
    </w:rPr>
  </w:style>
  <w:style w:type="paragraph" w:customStyle="1" w:styleId="B6FE7ACF0CA44920B959EF072118503E">
    <w:name w:val="B6FE7ACF0CA44920B959EF072118503E"/>
    <w:rsid w:val="00B47D0B"/>
    <w:rPr>
      <w:lang w:eastAsia="ko-KR"/>
    </w:rPr>
  </w:style>
  <w:style w:type="paragraph" w:customStyle="1" w:styleId="5D58FBF1B01446F4A7C3C1256B0A28D4">
    <w:name w:val="5D58FBF1B01446F4A7C3C1256B0A28D4"/>
    <w:rsid w:val="00B47D0B"/>
    <w:rPr>
      <w:lang w:eastAsia="ko-KR"/>
    </w:rPr>
  </w:style>
  <w:style w:type="paragraph" w:customStyle="1" w:styleId="F19F70BB69914F3AB04F97DE6550C919">
    <w:name w:val="F19F70BB69914F3AB04F97DE6550C919"/>
    <w:rsid w:val="00B47D0B"/>
    <w:rPr>
      <w:lang w:eastAsia="ko-KR"/>
    </w:rPr>
  </w:style>
  <w:style w:type="paragraph" w:customStyle="1" w:styleId="3D549DB1209B401CB23AC14AA3C7F83B">
    <w:name w:val="3D549DB1209B401CB23AC14AA3C7F83B"/>
    <w:rsid w:val="00B47D0B"/>
    <w:rPr>
      <w:lang w:eastAsia="ko-KR"/>
    </w:rPr>
  </w:style>
  <w:style w:type="paragraph" w:customStyle="1" w:styleId="81137BF3048A45C8835F2F0937BEDEBE">
    <w:name w:val="81137BF3048A45C8835F2F0937BEDEBE"/>
    <w:rsid w:val="00B47D0B"/>
    <w:rPr>
      <w:lang w:eastAsia="ko-K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portType xmlns="e2e1638b-27c9-48ec-bbb4-ac138556e32b" xsi:nil="true"/>
    <ReportVersion xmlns="e2e1638b-27c9-48ec-bbb4-ac138556e32b" xsi:nil="true"/>
    <Tags xmlns="e2e1638b-27c9-48ec-bbb4-ac138556e32b">{"Extraction":3,"Tags":[]}</Tags>
    <SharedWithUsers xmlns="a95af0ff-2dbf-4051-a263-865a0a4cf18f">
      <UserInfo>
        <DisplayName>Freddy Soto</DisplayName>
        <AccountId>13</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0B2B7ED6C5BCA41AE0FB83E23616167" ma:contentTypeVersion="17" ma:contentTypeDescription="Create a new document." ma:contentTypeScope="" ma:versionID="4b759be642f1ec001518ccca6eb8762e">
  <xsd:schema xmlns:xsd="http://www.w3.org/2001/XMLSchema" xmlns:xs="http://www.w3.org/2001/XMLSchema" xmlns:p="http://schemas.microsoft.com/office/2006/metadata/properties" xmlns:ns2="e2e1638b-27c9-48ec-bbb4-ac138556e32b" xmlns:ns3="a95af0ff-2dbf-4051-a263-865a0a4cf18f" targetNamespace="http://schemas.microsoft.com/office/2006/metadata/properties" ma:root="true" ma:fieldsID="6aa2fb1c8ff9c1f354858392ab24f29a" ns2:_="" ns3:_="">
    <xsd:import namespace="e2e1638b-27c9-48ec-bbb4-ac138556e32b"/>
    <xsd:import namespace="a95af0ff-2dbf-4051-a263-865a0a4cf1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Location" minOccurs="0"/>
                <xsd:element ref="ns2:ReportType" minOccurs="0"/>
                <xsd:element ref="ns2:ReportVersion" minOccurs="0"/>
                <xsd:element ref="ns2:MediaServiceAutoKeyPoints" minOccurs="0"/>
                <xsd:element ref="ns2:MediaServiceKeyPoints" minOccurs="0"/>
                <xsd:element ref="ns2: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1638b-27c9-48ec-bbb4-ac138556e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ReportType" ma:index="18" nillable="true" ma:displayName="Report Type" ma:format="Dropdown" ma:internalName="ReportType">
      <xsd:simpleType>
        <xsd:restriction base="dms:Note">
          <xsd:maxLength value="255"/>
        </xsd:restriction>
      </xsd:simpleType>
    </xsd:element>
    <xsd:element name="ReportVersion" ma:index="19" nillable="true" ma:displayName="Report Version" ma:format="Dropdown" ma:internalName="ReportVersion"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Tags" ma:index="22" nillable="true" ma:displayName="Tags" ma:default="{&quot;Extraction&quot;:3,&quot;Tags&quot;:[]}" ma:hidden="true" ma:internalName="Tags">
      <xsd:simpleType>
        <xsd:restriction base="dms:Note"/>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5af0ff-2dbf-4051-a263-865a0a4cf18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eportType xmlns="e2e1638b-27c9-48ec-bbb4-ac138556e32b" xsi:nil="true"/>
    <ReportVersion xmlns="e2e1638b-27c9-48ec-bbb4-ac138556e32b" xsi:nil="true"/>
    <Tags xmlns="e2e1638b-27c9-48ec-bbb4-ac138556e32b">{"Extraction":3,"Tags":[]}</Tags>
    <SharedWithUsers xmlns="a95af0ff-2dbf-4051-a263-865a0a4cf18f">
      <UserInfo>
        <DisplayName>Freddy Soto</DisplayName>
        <AccountId>13</AccountId>
        <AccountType/>
      </UserInfo>
    </SharedWithUsers>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ct:contentTypeSchema xmlns:ct="http://schemas.microsoft.com/office/2006/metadata/contentType" xmlns:ma="http://schemas.microsoft.com/office/2006/metadata/properties/metaAttributes" ct:_="" ma:_="" ma:contentTypeName="Document" ma:contentTypeID="0x01010090B2B7ED6C5BCA41AE0FB83E23616167" ma:contentTypeVersion="17" ma:contentTypeDescription="Create a new document." ma:contentTypeScope="" ma:versionID="4b759be642f1ec001518ccca6eb8762e">
  <xsd:schema xmlns:xsd="http://www.w3.org/2001/XMLSchema" xmlns:xs="http://www.w3.org/2001/XMLSchema" xmlns:p="http://schemas.microsoft.com/office/2006/metadata/properties" xmlns:ns2="e2e1638b-27c9-48ec-bbb4-ac138556e32b" xmlns:ns3="a95af0ff-2dbf-4051-a263-865a0a4cf18f" targetNamespace="http://schemas.microsoft.com/office/2006/metadata/properties" ma:root="true" ma:fieldsID="6aa2fb1c8ff9c1f354858392ab24f29a" ns2:_="" ns3:_="">
    <xsd:import namespace="e2e1638b-27c9-48ec-bbb4-ac138556e32b"/>
    <xsd:import namespace="a95af0ff-2dbf-4051-a263-865a0a4cf1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Location" minOccurs="0"/>
                <xsd:element ref="ns2:ReportType" minOccurs="0"/>
                <xsd:element ref="ns2:ReportVersion" minOccurs="0"/>
                <xsd:element ref="ns2:MediaServiceAutoKeyPoints" minOccurs="0"/>
                <xsd:element ref="ns2:MediaServiceKeyPoints" minOccurs="0"/>
                <xsd:element ref="ns2: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1638b-27c9-48ec-bbb4-ac138556e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ReportType" ma:index="18" nillable="true" ma:displayName="Report Type" ma:format="Dropdown" ma:internalName="ReportType">
      <xsd:simpleType>
        <xsd:restriction base="dms:Note">
          <xsd:maxLength value="255"/>
        </xsd:restriction>
      </xsd:simpleType>
    </xsd:element>
    <xsd:element name="ReportVersion" ma:index="19" nillable="true" ma:displayName="Report Version" ma:format="Dropdown" ma:internalName="ReportVersion"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Tags" ma:index="22" nillable="true" ma:displayName="Tags" ma:default="{&quot;Extraction&quot;:3,&quot;Tags&quot;:[]}" ma:hidden="true" ma:internalName="Tags">
      <xsd:simpleType>
        <xsd:restriction base="dms:Note"/>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5af0ff-2dbf-4051-a263-865a0a4cf18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2E4B15-7198-4933-B6CC-AAB9F2EE9114}">
  <ds:schemaRefs>
    <ds:schemaRef ds:uri="http://schemas.microsoft.com/sharepoint/v3/contenttype/forms"/>
  </ds:schemaRefs>
</ds:datastoreItem>
</file>

<file path=customXml/itemProps2.xml><?xml version="1.0" encoding="utf-8"?>
<ds:datastoreItem xmlns:ds="http://schemas.openxmlformats.org/officeDocument/2006/customXml" ds:itemID="{D22A1781-BD7F-4920-B107-713D1A3E108C}">
  <ds:schemaRefs>
    <ds:schemaRef ds:uri="http://purl.org/dc/terms/"/>
    <ds:schemaRef ds:uri="http://purl.org/dc/elements/1.1/"/>
    <ds:schemaRef ds:uri="http://www.w3.org/XML/1998/namespace"/>
    <ds:schemaRef ds:uri="http://purl.org/dc/dcmitype/"/>
    <ds:schemaRef ds:uri="http://schemas.openxmlformats.org/package/2006/metadata/core-properties"/>
    <ds:schemaRef ds:uri="http://schemas.microsoft.com/office/2006/metadata/properties"/>
    <ds:schemaRef ds:uri="http://schemas.microsoft.com/office/2006/documentManagement/types"/>
    <ds:schemaRef ds:uri="e2e1638b-27c9-48ec-bbb4-ac138556e32b"/>
    <ds:schemaRef ds:uri="http://schemas.microsoft.com/office/infopath/2007/PartnerControls"/>
    <ds:schemaRef ds:uri="a95af0ff-2dbf-4051-a263-865a0a4cf18f"/>
  </ds:schemaRefs>
</ds:datastoreItem>
</file>

<file path=customXml/itemProps3.xml><?xml version="1.0" encoding="utf-8"?>
<ds:datastoreItem xmlns:ds="http://schemas.openxmlformats.org/officeDocument/2006/customXml" ds:itemID="{8B219BE1-BE93-4D4A-A8C4-FE55013C1651}">
  <ds:schemaRefs>
    <ds:schemaRef ds:uri="http://schemas.openxmlformats.org/officeDocument/2006/bibliography"/>
  </ds:schemaRefs>
</ds:datastoreItem>
</file>

<file path=customXml/itemProps4.xml><?xml version="1.0" encoding="utf-8"?>
<ds:datastoreItem xmlns:ds="http://schemas.openxmlformats.org/officeDocument/2006/customXml" ds:itemID="{EEDE6BFF-5267-4A5E-8313-F4DC0D9DC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1638b-27c9-48ec-bbb4-ac138556e32b"/>
    <ds:schemaRef ds:uri="a95af0ff-2dbf-4051-a263-865a0a4cf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22E4B15-7198-4933-B6CC-AAB9F2EE9114}">
  <ds:schemaRefs>
    <ds:schemaRef ds:uri="http://schemas.microsoft.com/sharepoint/v3/contenttype/forms"/>
  </ds:schemaRefs>
</ds:datastoreItem>
</file>

<file path=customXml/itemProps6.xml><?xml version="1.0" encoding="utf-8"?>
<ds:datastoreItem xmlns:ds="http://schemas.openxmlformats.org/officeDocument/2006/customXml" ds:itemID="{D22A1781-BD7F-4920-B107-713D1A3E108C}">
  <ds:schemaRefs>
    <ds:schemaRef ds:uri="http://purl.org/dc/terms/"/>
    <ds:schemaRef ds:uri="http://purl.org/dc/elements/1.1/"/>
    <ds:schemaRef ds:uri="http://www.w3.org/XML/1998/namespace"/>
    <ds:schemaRef ds:uri="http://purl.org/dc/dcmitype/"/>
    <ds:schemaRef ds:uri="http://schemas.openxmlformats.org/package/2006/metadata/core-properties"/>
    <ds:schemaRef ds:uri="http://schemas.microsoft.com/office/2006/metadata/properties"/>
    <ds:schemaRef ds:uri="http://schemas.microsoft.com/office/2006/documentManagement/types"/>
    <ds:schemaRef ds:uri="e2e1638b-27c9-48ec-bbb4-ac138556e32b"/>
    <ds:schemaRef ds:uri="http://schemas.microsoft.com/office/infopath/2007/PartnerControls"/>
    <ds:schemaRef ds:uri="a95af0ff-2dbf-4051-a263-865a0a4cf18f"/>
  </ds:schemaRefs>
</ds:datastoreItem>
</file>

<file path=customXml/itemProps7.xml><?xml version="1.0" encoding="utf-8"?>
<ds:datastoreItem xmlns:ds="http://schemas.openxmlformats.org/officeDocument/2006/customXml" ds:itemID="{8B219BE1-BE93-4D4A-A8C4-FE55013C1651}">
  <ds:schemaRefs>
    <ds:schemaRef ds:uri="http://schemas.openxmlformats.org/officeDocument/2006/bibliography"/>
  </ds:schemaRefs>
</ds:datastoreItem>
</file>

<file path=customXml/itemProps8.xml><?xml version="1.0" encoding="utf-8"?>
<ds:datastoreItem xmlns:ds="http://schemas.openxmlformats.org/officeDocument/2006/customXml" ds:itemID="{EEDE6BFF-5267-4A5E-8313-F4DC0D9DC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1638b-27c9-48ec-bbb4-ac138556e32b"/>
    <ds:schemaRef ds:uri="a95af0ff-2dbf-4051-a263-865a0a4cf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1176</Words>
  <Characters>6706</Characters>
  <Application>Microsoft Office Word</Application>
  <DocSecurity>4</DocSecurity>
  <Lines>55</Lines>
  <Paragraphs>15</Paragraphs>
  <ScaleCrop>false</ScaleCrop>
  <Company/>
  <LinksUpToDate>false</LinksUpToDate>
  <CharactersWithSpaces>7867</CharactersWithSpaces>
  <SharedDoc>false</SharedDoc>
  <HLinks>
    <vt:vector size="18" baseType="variant">
      <vt:variant>
        <vt:i4>7667818</vt:i4>
      </vt:variant>
      <vt:variant>
        <vt:i4>0</vt:i4>
      </vt:variant>
      <vt:variant>
        <vt:i4>0</vt:i4>
      </vt:variant>
      <vt:variant>
        <vt:i4>5</vt:i4>
      </vt:variant>
      <vt:variant>
        <vt:lpwstr>https://www.greenclimate.fund/document/integrated-results-management-framework</vt:lpwstr>
      </vt:variant>
      <vt:variant>
        <vt:lpwstr/>
      </vt:variant>
      <vt:variant>
        <vt:i4>7667818</vt:i4>
      </vt:variant>
      <vt:variant>
        <vt:i4>3</vt:i4>
      </vt:variant>
      <vt:variant>
        <vt:i4>0</vt:i4>
      </vt:variant>
      <vt:variant>
        <vt:i4>5</vt:i4>
      </vt:variant>
      <vt:variant>
        <vt:lpwstr>https://www.greenclimate.fund/document/integrated-results-management-framework</vt:lpwstr>
      </vt:variant>
      <vt:variant>
        <vt:lpwstr/>
      </vt:variant>
      <vt:variant>
        <vt:i4>7667818</vt:i4>
      </vt:variant>
      <vt:variant>
        <vt:i4>0</vt:i4>
      </vt:variant>
      <vt:variant>
        <vt:i4>0</vt:i4>
      </vt:variant>
      <vt:variant>
        <vt:i4>5</vt:i4>
      </vt:variant>
      <vt:variant>
        <vt:lpwstr>https://www.greenclimate.fund/document/integrated-results-management-framework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SAP FP logframe example</dc:title>
  <dc:subject/>
  <dc:creator>Demetrio Innocenti</dc:creator>
  <cp:keywords/>
  <dc:description/>
  <cp:lastModifiedBy>Yewon Kim</cp:lastModifiedBy>
  <cp:revision>34</cp:revision>
  <cp:lastPrinted>2021-10-01T17:28:00Z</cp:lastPrinted>
  <dcterms:created xsi:type="dcterms:W3CDTF">2022-01-17T16:57:00Z</dcterms:created>
  <dcterms:modified xsi:type="dcterms:W3CDTF">2022-01-17T20:51:00Z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Schamly</vt:lpwstr>
  </property>
  <property fmtid="{D5CDD505-2E9C-101B-9397-08002B2CF9AE}" pid="4" name="ContentTypeId">
    <vt:lpwstr>0x01010090B2B7ED6C5BCA41AE0FB83E23616167</vt:lpwstr>
  </property>
</Properties>
</file>